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65B1" w:rsidRPr="00A15A9A" w:rsidRDefault="000465B1" w:rsidP="00A15A9A">
      <w:pPr>
        <w:pStyle w:val="NoSpacing"/>
        <w:jc w:val="center"/>
        <w:rPr>
          <w:rFonts w:ascii="Helvetica" w:hAnsi="Helvetica" w:cs="Helvetica"/>
          <w:b/>
          <w:color w:val="000000" w:themeColor="text1"/>
          <w:sz w:val="36"/>
          <w:szCs w:val="36"/>
        </w:rPr>
      </w:pPr>
      <w:bookmarkStart w:id="0" w:name="_GoBack"/>
      <w:proofErr w:type="spellStart"/>
      <w:r w:rsidRPr="00A15A9A">
        <w:rPr>
          <w:rFonts w:ascii="Helvetica" w:hAnsi="Helvetica" w:cs="Helvetica"/>
          <w:b/>
          <w:color w:val="000000" w:themeColor="text1"/>
          <w:sz w:val="36"/>
          <w:szCs w:val="36"/>
        </w:rPr>
        <w:t>Paleo</w:t>
      </w:r>
      <w:proofErr w:type="spellEnd"/>
      <w:r w:rsidRPr="00A15A9A">
        <w:rPr>
          <w:rFonts w:ascii="Helvetica" w:hAnsi="Helvetica" w:cs="Helvetica"/>
          <w:b/>
          <w:color w:val="000000" w:themeColor="text1"/>
          <w:sz w:val="36"/>
          <w:szCs w:val="36"/>
        </w:rPr>
        <w:t xml:space="preserve"> Explained: The Why, the How and the What</w:t>
      </w:r>
    </w:p>
    <w:bookmarkEnd w:id="0"/>
    <w:p w:rsidR="000465B1" w:rsidRPr="00977BA1" w:rsidRDefault="000465B1" w:rsidP="000465B1">
      <w:pPr>
        <w:pStyle w:val="NoSpacing"/>
        <w:rPr>
          <w:rFonts w:ascii="Helvetica" w:hAnsi="Helvetica" w:cs="Helvetica"/>
          <w:b/>
        </w:rPr>
      </w:pPr>
    </w:p>
    <w:p w:rsidR="000465B1" w:rsidRPr="00977BA1" w:rsidRDefault="000465B1" w:rsidP="000465B1">
      <w:pPr>
        <w:pStyle w:val="NoSpacing"/>
        <w:rPr>
          <w:rFonts w:ascii="Helvetica" w:hAnsi="Helvetica" w:cs="Helvetica"/>
        </w:rPr>
      </w:pPr>
      <w:r w:rsidRPr="00977BA1">
        <w:rPr>
          <w:rFonts w:ascii="Helvetica" w:hAnsi="Helvetica" w:cs="Helvetica"/>
        </w:rPr>
        <w:t xml:space="preserve">The </w:t>
      </w:r>
      <w:proofErr w:type="spellStart"/>
      <w:r w:rsidRPr="00977BA1">
        <w:rPr>
          <w:rFonts w:ascii="Helvetica" w:hAnsi="Helvetica" w:cs="Helvetica"/>
        </w:rPr>
        <w:t>Paleolithic</w:t>
      </w:r>
      <w:proofErr w:type="spellEnd"/>
      <w:r w:rsidRPr="00977BA1">
        <w:rPr>
          <w:rFonts w:ascii="Helvetica" w:hAnsi="Helvetica" w:cs="Helvetica"/>
        </w:rPr>
        <w:t xml:space="preserve"> or "</w:t>
      </w:r>
      <w:proofErr w:type="spellStart"/>
      <w:r w:rsidRPr="00977BA1">
        <w:rPr>
          <w:rFonts w:ascii="Helvetica" w:hAnsi="Helvetica" w:cs="Helvetica"/>
        </w:rPr>
        <w:t>Paleo</w:t>
      </w:r>
      <w:proofErr w:type="spellEnd"/>
      <w:r w:rsidRPr="00977BA1">
        <w:rPr>
          <w:rFonts w:ascii="Helvetica" w:hAnsi="Helvetica" w:cs="Helvetica"/>
        </w:rPr>
        <w:t xml:space="preserve">" diet has been growing in popularity significantly over time and it's easy to see why! </w:t>
      </w:r>
    </w:p>
    <w:p w:rsidR="000465B1" w:rsidRPr="00977BA1" w:rsidRDefault="000465B1" w:rsidP="000465B1">
      <w:pPr>
        <w:pStyle w:val="NoSpacing"/>
        <w:rPr>
          <w:rFonts w:ascii="Helvetica" w:hAnsi="Helvetica" w:cs="Helvetica"/>
        </w:rPr>
      </w:pPr>
    </w:p>
    <w:p w:rsidR="000465B1" w:rsidRPr="00977BA1" w:rsidRDefault="000465B1" w:rsidP="000465B1">
      <w:pPr>
        <w:pStyle w:val="NoSpacing"/>
        <w:rPr>
          <w:rFonts w:ascii="Helvetica" w:hAnsi="Helvetica" w:cs="Helvetica"/>
        </w:rPr>
      </w:pPr>
      <w:r w:rsidRPr="00977BA1">
        <w:rPr>
          <w:rFonts w:ascii="Helvetica" w:hAnsi="Helvetica" w:cs="Helvetica"/>
        </w:rPr>
        <w:t xml:space="preserve">Taking a look back at our caveman ancestors, we are able to see a diet rich in great foods: veggies, fruits, meat, nuts...while avoiding processed garbage. </w:t>
      </w:r>
    </w:p>
    <w:p w:rsidR="000465B1" w:rsidRPr="00977BA1" w:rsidRDefault="000465B1" w:rsidP="000465B1">
      <w:pPr>
        <w:pStyle w:val="NoSpacing"/>
        <w:rPr>
          <w:rFonts w:ascii="Helvetica" w:hAnsi="Helvetica" w:cs="Helvetica"/>
        </w:rPr>
      </w:pPr>
    </w:p>
    <w:p w:rsidR="000465B1" w:rsidRPr="00977BA1" w:rsidRDefault="000465B1" w:rsidP="000465B1">
      <w:pPr>
        <w:pStyle w:val="NoSpacing"/>
        <w:rPr>
          <w:rFonts w:ascii="Helvetica" w:hAnsi="Helvetica" w:cs="Helvetica"/>
        </w:rPr>
      </w:pPr>
      <w:r w:rsidRPr="00977BA1">
        <w:rPr>
          <w:rFonts w:ascii="Helvetica" w:hAnsi="Helvetica" w:cs="Helvetica"/>
        </w:rPr>
        <w:t>Back in the land before time, when we were hunters and gatherers, we didn't have the luxury of going to the store and picking up a microwave dinner or even cultivating crops like wheat to make bread.</w:t>
      </w:r>
    </w:p>
    <w:p w:rsidR="000465B1" w:rsidRPr="00977BA1" w:rsidRDefault="000465B1" w:rsidP="000465B1">
      <w:pPr>
        <w:pStyle w:val="NoSpacing"/>
        <w:rPr>
          <w:rFonts w:ascii="Helvetica" w:hAnsi="Helvetica" w:cs="Helvetica"/>
        </w:rPr>
      </w:pPr>
    </w:p>
    <w:p w:rsidR="000465B1" w:rsidRPr="00977BA1" w:rsidRDefault="000465B1" w:rsidP="000465B1">
      <w:pPr>
        <w:pStyle w:val="NoSpacing"/>
        <w:rPr>
          <w:rFonts w:ascii="Helvetica" w:hAnsi="Helvetica" w:cs="Helvetica"/>
        </w:rPr>
      </w:pPr>
      <w:r w:rsidRPr="00977BA1">
        <w:rPr>
          <w:rFonts w:ascii="Helvetica" w:hAnsi="Helvetica" w:cs="Helvetica"/>
        </w:rPr>
        <w:t>Instead, we were forced to live off the land. Well, not only did our ancestors survive, but they thrived!</w:t>
      </w:r>
    </w:p>
    <w:p w:rsidR="000465B1" w:rsidRPr="00977BA1" w:rsidRDefault="000465B1" w:rsidP="000465B1">
      <w:pPr>
        <w:pStyle w:val="NoSpacing"/>
        <w:rPr>
          <w:rFonts w:ascii="Helvetica" w:hAnsi="Helvetica" w:cs="Helvetica"/>
        </w:rPr>
      </w:pPr>
    </w:p>
    <w:p w:rsidR="000465B1" w:rsidRDefault="000465B1" w:rsidP="000465B1">
      <w:pPr>
        <w:pStyle w:val="NoSpacing"/>
        <w:rPr>
          <w:rFonts w:ascii="Helvetica" w:hAnsi="Helvetica" w:cs="Helvetica"/>
        </w:rPr>
      </w:pPr>
      <w:r w:rsidRPr="00977BA1">
        <w:rPr>
          <w:rFonts w:ascii="Helvetica" w:hAnsi="Helvetica" w:cs="Helvetica"/>
        </w:rPr>
        <w:t xml:space="preserve">In this report, we are going to look at why it is that this diet kept our hunting and gathering ancestors not only strong, but healthy. We will also look at how you can live your life in this way and what you should and should </w:t>
      </w:r>
      <w:proofErr w:type="gramStart"/>
      <w:r w:rsidRPr="00977BA1">
        <w:rPr>
          <w:rFonts w:ascii="Helvetica" w:hAnsi="Helvetica" w:cs="Helvetica"/>
          <w:i/>
        </w:rPr>
        <w:t xml:space="preserve">not </w:t>
      </w:r>
      <w:r w:rsidRPr="00977BA1">
        <w:rPr>
          <w:rFonts w:ascii="Helvetica" w:hAnsi="Helvetica" w:cs="Helvetica"/>
        </w:rPr>
        <w:t xml:space="preserve"> be</w:t>
      </w:r>
      <w:proofErr w:type="gramEnd"/>
      <w:r w:rsidRPr="00977BA1">
        <w:rPr>
          <w:rFonts w:ascii="Helvetica" w:hAnsi="Helvetica" w:cs="Helvetica"/>
        </w:rPr>
        <w:t xml:space="preserve"> eating to be stronger, healthier and more aware.</w:t>
      </w:r>
    </w:p>
    <w:p w:rsidR="000465B1" w:rsidRDefault="000465B1" w:rsidP="000465B1">
      <w:pPr>
        <w:pStyle w:val="NoSpacing"/>
        <w:rPr>
          <w:rFonts w:ascii="Helvetica" w:hAnsi="Helvetica" w:cs="Helvetica"/>
        </w:rPr>
      </w:pPr>
    </w:p>
    <w:p w:rsidR="000465B1" w:rsidRDefault="000465B1" w:rsidP="000465B1">
      <w:pPr>
        <w:pStyle w:val="NoSpacing"/>
        <w:rPr>
          <w:rFonts w:ascii="Helvetica" w:hAnsi="Helvetica" w:cs="Helvetica"/>
        </w:rPr>
      </w:pPr>
      <w:r>
        <w:rPr>
          <w:rFonts w:ascii="Helvetica" w:hAnsi="Helvetica" w:cs="Helvetica"/>
        </w:rPr>
        <w:t>First things first, though!</w:t>
      </w:r>
    </w:p>
    <w:p w:rsidR="000465B1" w:rsidRDefault="000465B1" w:rsidP="000465B1">
      <w:pPr>
        <w:pStyle w:val="NoSpacing"/>
        <w:rPr>
          <w:rFonts w:ascii="Helvetica" w:hAnsi="Helvetica" w:cs="Helvetica"/>
        </w:rPr>
      </w:pPr>
    </w:p>
    <w:p w:rsidR="000465B1" w:rsidRDefault="000465B1" w:rsidP="000465B1">
      <w:pPr>
        <w:pStyle w:val="NoSpacing"/>
        <w:rPr>
          <w:rFonts w:ascii="Helvetica" w:hAnsi="Helvetica" w:cs="Helvetica"/>
        </w:rPr>
      </w:pPr>
      <w:r>
        <w:rPr>
          <w:rFonts w:ascii="Helvetica" w:hAnsi="Helvetica" w:cs="Helvetica"/>
        </w:rPr>
        <w:t xml:space="preserve">Let's take a look at </w:t>
      </w:r>
      <w:r>
        <w:rPr>
          <w:rFonts w:ascii="Helvetica" w:hAnsi="Helvetica" w:cs="Helvetica"/>
          <w:b/>
        </w:rPr>
        <w:t>why</w:t>
      </w:r>
      <w:r>
        <w:rPr>
          <w:rFonts w:ascii="Helvetica" w:hAnsi="Helvetica" w:cs="Helvetica"/>
        </w:rPr>
        <w:t xml:space="preserve"> it is that you should consider the </w:t>
      </w:r>
      <w:proofErr w:type="spellStart"/>
      <w:r>
        <w:rPr>
          <w:rFonts w:ascii="Helvetica" w:hAnsi="Helvetica" w:cs="Helvetica"/>
        </w:rPr>
        <w:t>Paleo</w:t>
      </w:r>
      <w:proofErr w:type="spellEnd"/>
      <w:r>
        <w:rPr>
          <w:rFonts w:ascii="Helvetica" w:hAnsi="Helvetica" w:cs="Helvetica"/>
        </w:rPr>
        <w:t xml:space="preserve"> diet in the first place!</w:t>
      </w:r>
    </w:p>
    <w:p w:rsidR="000465B1" w:rsidRPr="00E62D1B" w:rsidRDefault="000465B1" w:rsidP="000465B1">
      <w:pPr>
        <w:pStyle w:val="NoSpacing"/>
        <w:rPr>
          <w:rFonts w:ascii="Helvetica" w:hAnsi="Helvetica" w:cs="Helvetica"/>
          <w:color w:val="C00000"/>
        </w:rPr>
      </w:pPr>
    </w:p>
    <w:p w:rsidR="000465B1" w:rsidRPr="00E62D1B" w:rsidRDefault="000465B1" w:rsidP="000465B1">
      <w:pPr>
        <w:pStyle w:val="NoSpacing"/>
        <w:rPr>
          <w:rFonts w:ascii="Helvetica" w:hAnsi="Helvetica" w:cs="Helvetica"/>
          <w:b/>
          <w:color w:val="C00000"/>
        </w:rPr>
      </w:pPr>
      <w:r w:rsidRPr="00E62D1B">
        <w:rPr>
          <w:rFonts w:ascii="Helvetica" w:hAnsi="Helvetica" w:cs="Helvetica"/>
          <w:b/>
          <w:color w:val="C00000"/>
        </w:rPr>
        <w:t xml:space="preserve">Why </w:t>
      </w:r>
      <w:proofErr w:type="spellStart"/>
      <w:r w:rsidRPr="00E62D1B">
        <w:rPr>
          <w:rFonts w:ascii="Helvetica" w:hAnsi="Helvetica" w:cs="Helvetica"/>
          <w:b/>
          <w:color w:val="C00000"/>
        </w:rPr>
        <w:t>Paleo</w:t>
      </w:r>
      <w:proofErr w:type="spellEnd"/>
      <w:r w:rsidRPr="00E62D1B">
        <w:rPr>
          <w:rFonts w:ascii="Helvetica" w:hAnsi="Helvetica" w:cs="Helvetica"/>
          <w:b/>
          <w:color w:val="C00000"/>
        </w:rPr>
        <w:t>?</w:t>
      </w:r>
    </w:p>
    <w:p w:rsidR="000465B1" w:rsidRDefault="000465B1" w:rsidP="000465B1">
      <w:pPr>
        <w:pStyle w:val="NoSpacing"/>
        <w:rPr>
          <w:rFonts w:ascii="Helvetica" w:hAnsi="Helvetica" w:cs="Helvetica"/>
          <w:b/>
        </w:rPr>
      </w:pPr>
    </w:p>
    <w:p w:rsidR="000465B1" w:rsidRDefault="000465B1" w:rsidP="000465B1">
      <w:pPr>
        <w:pStyle w:val="NoSpacing"/>
        <w:rPr>
          <w:rFonts w:ascii="Helvetica" w:hAnsi="Helvetica" w:cs="Helvetica"/>
        </w:rPr>
      </w:pPr>
      <w:r>
        <w:rPr>
          <w:rFonts w:ascii="Helvetica" w:hAnsi="Helvetica" w:cs="Helvetica"/>
        </w:rPr>
        <w:t>Take a look in your fridge or maybe even right in front of you. The soda can, the bag of chips, the vitamin enhanced sugar water...there's just something unnatural about this.</w:t>
      </w:r>
    </w:p>
    <w:p w:rsidR="000465B1" w:rsidRDefault="000465B1" w:rsidP="000465B1">
      <w:pPr>
        <w:pStyle w:val="NoSpacing"/>
        <w:rPr>
          <w:rFonts w:ascii="Helvetica" w:hAnsi="Helvetica" w:cs="Helvetica"/>
        </w:rPr>
      </w:pPr>
    </w:p>
    <w:p w:rsidR="000465B1" w:rsidRDefault="000465B1" w:rsidP="000465B1">
      <w:pPr>
        <w:pStyle w:val="NoSpacing"/>
        <w:rPr>
          <w:rFonts w:ascii="Helvetica" w:hAnsi="Helvetica" w:cs="Helvetica"/>
        </w:rPr>
      </w:pPr>
      <w:r>
        <w:rPr>
          <w:rFonts w:ascii="Helvetica" w:hAnsi="Helvetica" w:cs="Helvetica"/>
        </w:rPr>
        <w:t xml:space="preserve">You don't have to be a health food expert to know that we didn't evolve eating and drinking this junk. </w:t>
      </w:r>
    </w:p>
    <w:p w:rsidR="000465B1" w:rsidRDefault="000465B1" w:rsidP="000465B1">
      <w:pPr>
        <w:pStyle w:val="NoSpacing"/>
        <w:rPr>
          <w:rFonts w:ascii="Helvetica" w:hAnsi="Helvetica" w:cs="Helvetica"/>
        </w:rPr>
      </w:pPr>
    </w:p>
    <w:p w:rsidR="000465B1" w:rsidRDefault="000465B1" w:rsidP="000465B1">
      <w:pPr>
        <w:pStyle w:val="NoSpacing"/>
        <w:rPr>
          <w:rFonts w:ascii="Helvetica" w:hAnsi="Helvetica" w:cs="Helvetica"/>
        </w:rPr>
      </w:pPr>
      <w:r>
        <w:rPr>
          <w:rFonts w:ascii="Helvetica" w:hAnsi="Helvetica" w:cs="Helvetica"/>
        </w:rPr>
        <w:t>These are advents made in modern times, foods scientifically created and designed to hit parts of our taste buds that will make us want more.</w:t>
      </w:r>
    </w:p>
    <w:p w:rsidR="000465B1" w:rsidRDefault="000465B1" w:rsidP="000465B1">
      <w:pPr>
        <w:pStyle w:val="NoSpacing"/>
        <w:rPr>
          <w:rFonts w:ascii="Helvetica" w:hAnsi="Helvetica" w:cs="Helvetica"/>
        </w:rPr>
      </w:pPr>
    </w:p>
    <w:p w:rsidR="000465B1" w:rsidRDefault="000465B1" w:rsidP="000465B1">
      <w:pPr>
        <w:pStyle w:val="NoSpacing"/>
        <w:rPr>
          <w:rFonts w:ascii="Helvetica" w:hAnsi="Helvetica" w:cs="Helvetica"/>
        </w:rPr>
      </w:pPr>
      <w:r>
        <w:rPr>
          <w:rFonts w:ascii="Helvetica" w:hAnsi="Helvetica" w:cs="Helvetica"/>
        </w:rPr>
        <w:t>We naturally crave food for other reasons. Not because we love the taste of grease and salt, but because we need the energy to keep going and to thrive.</w:t>
      </w:r>
    </w:p>
    <w:p w:rsidR="000465B1" w:rsidRDefault="000465B1" w:rsidP="000465B1">
      <w:pPr>
        <w:pStyle w:val="NoSpacing"/>
        <w:rPr>
          <w:rFonts w:ascii="Helvetica" w:hAnsi="Helvetica" w:cs="Helvetica"/>
        </w:rPr>
      </w:pPr>
    </w:p>
    <w:p w:rsidR="000465B1" w:rsidRDefault="000465B1" w:rsidP="000465B1">
      <w:pPr>
        <w:pStyle w:val="NoSpacing"/>
        <w:rPr>
          <w:rFonts w:ascii="Helvetica" w:hAnsi="Helvetica" w:cs="Helvetica"/>
        </w:rPr>
      </w:pPr>
      <w:r>
        <w:rPr>
          <w:rFonts w:ascii="Helvetica" w:hAnsi="Helvetica" w:cs="Helvetica"/>
        </w:rPr>
        <w:t xml:space="preserve">Big business and profit has </w:t>
      </w:r>
      <w:proofErr w:type="spellStart"/>
      <w:r>
        <w:rPr>
          <w:rFonts w:ascii="Helvetica" w:hAnsi="Helvetica" w:cs="Helvetica"/>
        </w:rPr>
        <w:t>lead</w:t>
      </w:r>
      <w:proofErr w:type="spellEnd"/>
      <w:r>
        <w:rPr>
          <w:rFonts w:ascii="Helvetica" w:hAnsi="Helvetica" w:cs="Helvetica"/>
        </w:rPr>
        <w:t xml:space="preserve"> to an increase in pseudo-healthy, pseudo-foods that have ingredients found nowhere even </w:t>
      </w:r>
      <w:r>
        <w:rPr>
          <w:rFonts w:ascii="Helvetica" w:hAnsi="Helvetica" w:cs="Helvetica"/>
          <w:i/>
        </w:rPr>
        <w:t>near</w:t>
      </w:r>
      <w:r>
        <w:rPr>
          <w:rFonts w:ascii="Helvetica" w:hAnsi="Helvetica" w:cs="Helvetica"/>
        </w:rPr>
        <w:t xml:space="preserve"> our natural diet.</w:t>
      </w:r>
    </w:p>
    <w:p w:rsidR="000465B1" w:rsidRDefault="000465B1" w:rsidP="000465B1">
      <w:pPr>
        <w:pStyle w:val="NoSpacing"/>
        <w:rPr>
          <w:rFonts w:ascii="Helvetica" w:hAnsi="Helvetica" w:cs="Helvetica"/>
        </w:rPr>
      </w:pPr>
    </w:p>
    <w:p w:rsidR="000465B1" w:rsidRDefault="000465B1" w:rsidP="000465B1">
      <w:pPr>
        <w:pStyle w:val="NoSpacing"/>
        <w:rPr>
          <w:rFonts w:ascii="Helvetica" w:hAnsi="Helvetica" w:cs="Helvetica"/>
        </w:rPr>
      </w:pPr>
      <w:r>
        <w:rPr>
          <w:rFonts w:ascii="Helvetica" w:hAnsi="Helvetica" w:cs="Helvetica"/>
        </w:rPr>
        <w:t>We have somehow taken a step backwards over time and we are now at a point that where we should be sustaining ourselves, we are slowly killing ourselves!</w:t>
      </w:r>
    </w:p>
    <w:p w:rsidR="000465B1" w:rsidRDefault="000465B1" w:rsidP="000465B1">
      <w:pPr>
        <w:pStyle w:val="NoSpacing"/>
        <w:rPr>
          <w:rFonts w:ascii="Helvetica" w:hAnsi="Helvetica" w:cs="Helvetica"/>
        </w:rPr>
      </w:pPr>
    </w:p>
    <w:p w:rsidR="000465B1" w:rsidRDefault="000465B1" w:rsidP="000465B1">
      <w:pPr>
        <w:pStyle w:val="NoSpacing"/>
        <w:rPr>
          <w:rFonts w:ascii="Helvetica" w:hAnsi="Helvetica" w:cs="Helvetica"/>
        </w:rPr>
      </w:pPr>
      <w:r>
        <w:rPr>
          <w:rFonts w:ascii="Helvetica" w:hAnsi="Helvetica" w:cs="Helvetica"/>
        </w:rPr>
        <w:lastRenderedPageBreak/>
        <w:t>Beyond all of the unnatural ingredients in our food (some not properly tested) are a myriad of ingredients that do nothing but make things taste better and make us more heavy and unhealthy.</w:t>
      </w:r>
    </w:p>
    <w:p w:rsidR="000465B1" w:rsidRDefault="000465B1" w:rsidP="000465B1">
      <w:pPr>
        <w:pStyle w:val="NoSpacing"/>
        <w:rPr>
          <w:rFonts w:ascii="Helvetica" w:hAnsi="Helvetica" w:cs="Helvetica"/>
        </w:rPr>
      </w:pPr>
    </w:p>
    <w:p w:rsidR="000465B1" w:rsidRDefault="000465B1" w:rsidP="000465B1">
      <w:pPr>
        <w:pStyle w:val="NoSpacing"/>
        <w:rPr>
          <w:rFonts w:ascii="Helvetica" w:hAnsi="Helvetica" w:cs="Helvetica"/>
        </w:rPr>
      </w:pPr>
      <w:r>
        <w:rPr>
          <w:rFonts w:ascii="Helvetica" w:hAnsi="Helvetica" w:cs="Helvetica"/>
        </w:rPr>
        <w:t xml:space="preserve">If you haven't considered the repercussions of your food choices yet, don't feel too bad. Most people haven't. </w:t>
      </w:r>
    </w:p>
    <w:p w:rsidR="000465B1" w:rsidRDefault="000465B1" w:rsidP="000465B1">
      <w:pPr>
        <w:pStyle w:val="NoSpacing"/>
        <w:rPr>
          <w:rFonts w:ascii="Helvetica" w:hAnsi="Helvetica" w:cs="Helvetica"/>
        </w:rPr>
      </w:pPr>
    </w:p>
    <w:p w:rsidR="000465B1" w:rsidRDefault="000465B1" w:rsidP="000465B1">
      <w:pPr>
        <w:pStyle w:val="NoSpacing"/>
        <w:rPr>
          <w:rFonts w:ascii="Helvetica" w:hAnsi="Helvetica" w:cs="Helvetica"/>
        </w:rPr>
      </w:pPr>
      <w:r>
        <w:rPr>
          <w:rFonts w:ascii="Helvetica" w:hAnsi="Helvetica" w:cs="Helvetica"/>
        </w:rPr>
        <w:t>Even those who have often make the wrong choices, knowingly. We've become addicted to these food-like substances and weaning ourselves off can be difficult.</w:t>
      </w:r>
    </w:p>
    <w:p w:rsidR="000465B1" w:rsidRDefault="000465B1" w:rsidP="000465B1">
      <w:pPr>
        <w:pStyle w:val="NoSpacing"/>
        <w:rPr>
          <w:rFonts w:ascii="Helvetica" w:hAnsi="Helvetica" w:cs="Helvetica"/>
        </w:rPr>
      </w:pPr>
    </w:p>
    <w:p w:rsidR="000465B1" w:rsidRDefault="000465B1" w:rsidP="000465B1">
      <w:pPr>
        <w:pStyle w:val="NoSpacing"/>
        <w:rPr>
          <w:rFonts w:ascii="Helvetica" w:hAnsi="Helvetica" w:cs="Helvetica"/>
        </w:rPr>
      </w:pPr>
      <w:r>
        <w:rPr>
          <w:rFonts w:ascii="Helvetica" w:hAnsi="Helvetica" w:cs="Helvetica"/>
        </w:rPr>
        <w:t xml:space="preserve">Think about it. You've been programmed since you were a child to believe these were foods that would nourish you and keep you healthy. </w:t>
      </w:r>
    </w:p>
    <w:p w:rsidR="000465B1" w:rsidRDefault="000465B1" w:rsidP="000465B1">
      <w:pPr>
        <w:pStyle w:val="NoSpacing"/>
        <w:rPr>
          <w:rFonts w:ascii="Helvetica" w:hAnsi="Helvetica" w:cs="Helvetica"/>
        </w:rPr>
      </w:pPr>
    </w:p>
    <w:p w:rsidR="000465B1" w:rsidRDefault="000465B1" w:rsidP="000465B1">
      <w:pPr>
        <w:pStyle w:val="NoSpacing"/>
        <w:rPr>
          <w:rFonts w:ascii="Helvetica" w:hAnsi="Helvetica" w:cs="Helvetica"/>
        </w:rPr>
      </w:pPr>
      <w:r>
        <w:rPr>
          <w:rFonts w:ascii="Helvetica" w:hAnsi="Helvetica" w:cs="Helvetica"/>
        </w:rPr>
        <w:t xml:space="preserve">We've all bought into the same </w:t>
      </w:r>
      <w:proofErr w:type="gramStart"/>
      <w:r>
        <w:rPr>
          <w:rFonts w:ascii="Helvetica" w:hAnsi="Helvetica" w:cs="Helvetica"/>
        </w:rPr>
        <w:t>lie,</w:t>
      </w:r>
      <w:proofErr w:type="gramEnd"/>
      <w:r>
        <w:rPr>
          <w:rFonts w:ascii="Helvetica" w:hAnsi="Helvetica" w:cs="Helvetica"/>
        </w:rPr>
        <w:t xml:space="preserve"> we are all in the same test beaker. We are all subjects in this new experiment they call modern "food" and we are all reaping the disastrous effects.</w:t>
      </w:r>
    </w:p>
    <w:p w:rsidR="000465B1" w:rsidRDefault="000465B1" w:rsidP="000465B1">
      <w:pPr>
        <w:pStyle w:val="NoSpacing"/>
        <w:rPr>
          <w:rFonts w:ascii="Helvetica" w:hAnsi="Helvetica" w:cs="Helvetica"/>
        </w:rPr>
      </w:pPr>
    </w:p>
    <w:p w:rsidR="000465B1" w:rsidRDefault="000465B1" w:rsidP="000465B1">
      <w:pPr>
        <w:pStyle w:val="NoSpacing"/>
        <w:rPr>
          <w:rFonts w:ascii="Helvetica" w:hAnsi="Helvetica" w:cs="Helvetica"/>
        </w:rPr>
      </w:pPr>
      <w:r>
        <w:rPr>
          <w:rFonts w:ascii="Helvetica" w:hAnsi="Helvetica" w:cs="Helvetica"/>
        </w:rPr>
        <w:t>Although the direct correlation is up for debate, a look at the rise in processed foods and the rise in obesity and other health related illnesses will show it is hard to deny our "new" foods are slowly killing us.</w:t>
      </w:r>
    </w:p>
    <w:p w:rsidR="000465B1" w:rsidRDefault="000465B1" w:rsidP="000465B1">
      <w:pPr>
        <w:pStyle w:val="NoSpacing"/>
        <w:rPr>
          <w:rFonts w:ascii="Helvetica" w:hAnsi="Helvetica" w:cs="Helvetica"/>
        </w:rPr>
      </w:pPr>
    </w:p>
    <w:p w:rsidR="000465B1" w:rsidRDefault="000465B1" w:rsidP="000465B1">
      <w:pPr>
        <w:pStyle w:val="NoSpacing"/>
        <w:rPr>
          <w:rFonts w:ascii="Helvetica" w:hAnsi="Helvetica" w:cs="Helvetica"/>
        </w:rPr>
      </w:pPr>
      <w:r>
        <w:rPr>
          <w:rFonts w:ascii="Helvetica" w:hAnsi="Helvetica" w:cs="Helvetica"/>
        </w:rPr>
        <w:t>There is good news, though!</w:t>
      </w:r>
    </w:p>
    <w:p w:rsidR="000465B1" w:rsidRDefault="000465B1" w:rsidP="000465B1">
      <w:pPr>
        <w:pStyle w:val="NoSpacing"/>
        <w:rPr>
          <w:rFonts w:ascii="Helvetica" w:hAnsi="Helvetica" w:cs="Helvetica"/>
        </w:rPr>
      </w:pPr>
    </w:p>
    <w:p w:rsidR="000465B1" w:rsidRDefault="000465B1" w:rsidP="000465B1">
      <w:pPr>
        <w:pStyle w:val="NoSpacing"/>
        <w:rPr>
          <w:rFonts w:ascii="Helvetica" w:hAnsi="Helvetica" w:cs="Helvetica"/>
        </w:rPr>
      </w:pPr>
      <w:r>
        <w:rPr>
          <w:rFonts w:ascii="Helvetica" w:hAnsi="Helvetica" w:cs="Helvetica"/>
        </w:rPr>
        <w:t>You have an alternative!</w:t>
      </w:r>
    </w:p>
    <w:p w:rsidR="000465B1" w:rsidRDefault="000465B1" w:rsidP="000465B1">
      <w:pPr>
        <w:pStyle w:val="NoSpacing"/>
        <w:rPr>
          <w:rFonts w:ascii="Helvetica" w:hAnsi="Helvetica" w:cs="Helvetica"/>
        </w:rPr>
      </w:pPr>
    </w:p>
    <w:p w:rsidR="000465B1" w:rsidRDefault="000465B1" w:rsidP="000465B1">
      <w:pPr>
        <w:pStyle w:val="NoSpacing"/>
        <w:rPr>
          <w:rFonts w:ascii="Helvetica" w:hAnsi="Helvetica" w:cs="Helvetica"/>
        </w:rPr>
      </w:pPr>
      <w:r>
        <w:rPr>
          <w:rFonts w:ascii="Helvetica" w:hAnsi="Helvetica" w:cs="Helvetica"/>
        </w:rPr>
        <w:t>With access to all of these unnatural foods is also great access to healthier choices. As industrial farming has grown, so has our ability to provide the masses with fresh fruits, vegetables and meat in bulk.</w:t>
      </w:r>
    </w:p>
    <w:p w:rsidR="000465B1" w:rsidRDefault="000465B1" w:rsidP="000465B1">
      <w:pPr>
        <w:pStyle w:val="NoSpacing"/>
        <w:rPr>
          <w:rFonts w:ascii="Helvetica" w:hAnsi="Helvetica" w:cs="Helvetica"/>
        </w:rPr>
      </w:pPr>
    </w:p>
    <w:p w:rsidR="000465B1" w:rsidRDefault="000465B1" w:rsidP="000465B1">
      <w:pPr>
        <w:pStyle w:val="NoSpacing"/>
        <w:rPr>
          <w:rFonts w:ascii="Helvetica" w:hAnsi="Helvetica" w:cs="Helvetica"/>
        </w:rPr>
      </w:pPr>
      <w:r>
        <w:rPr>
          <w:rFonts w:ascii="Helvetica" w:hAnsi="Helvetica" w:cs="Helvetica"/>
        </w:rPr>
        <w:t>What used to be an entire day of hunting and gathering has now turned into a short, one hour trip to the grocery store. You can now stock your shelves with amazing food for little price and in no time!</w:t>
      </w:r>
    </w:p>
    <w:p w:rsidR="000465B1" w:rsidRDefault="000465B1" w:rsidP="000465B1">
      <w:pPr>
        <w:pStyle w:val="NoSpacing"/>
        <w:rPr>
          <w:rFonts w:ascii="Helvetica" w:hAnsi="Helvetica" w:cs="Helvetica"/>
        </w:rPr>
      </w:pPr>
    </w:p>
    <w:p w:rsidR="000465B1" w:rsidRDefault="000465B1" w:rsidP="000465B1">
      <w:pPr>
        <w:pStyle w:val="NoSpacing"/>
        <w:rPr>
          <w:rFonts w:ascii="Helvetica" w:hAnsi="Helvetica" w:cs="Helvetica"/>
        </w:rPr>
      </w:pPr>
      <w:r>
        <w:rPr>
          <w:rFonts w:ascii="Helvetica" w:hAnsi="Helvetica" w:cs="Helvetica"/>
        </w:rPr>
        <w:t>With all of this access comes a great responsibility. You now have the choice to eat in a way conducive to a healthy life or to throw your health away for salt, sugar and grease.</w:t>
      </w:r>
    </w:p>
    <w:p w:rsidR="000465B1" w:rsidRDefault="000465B1" w:rsidP="000465B1">
      <w:pPr>
        <w:pStyle w:val="NoSpacing"/>
        <w:rPr>
          <w:rFonts w:ascii="Helvetica" w:hAnsi="Helvetica" w:cs="Helvetica"/>
        </w:rPr>
      </w:pPr>
    </w:p>
    <w:p w:rsidR="000465B1" w:rsidRDefault="000465B1" w:rsidP="000465B1">
      <w:pPr>
        <w:pStyle w:val="NoSpacing"/>
        <w:rPr>
          <w:rFonts w:ascii="Helvetica" w:hAnsi="Helvetica" w:cs="Helvetica"/>
        </w:rPr>
      </w:pPr>
      <w:r>
        <w:rPr>
          <w:rFonts w:ascii="Helvetica" w:hAnsi="Helvetica" w:cs="Helvetica"/>
        </w:rPr>
        <w:t>It's obvious what choice most people are making, but luckily you aren't most people!</w:t>
      </w:r>
    </w:p>
    <w:p w:rsidR="000465B1" w:rsidRDefault="000465B1" w:rsidP="000465B1">
      <w:pPr>
        <w:pStyle w:val="NoSpacing"/>
        <w:rPr>
          <w:rFonts w:ascii="Helvetica" w:hAnsi="Helvetica" w:cs="Helvetica"/>
        </w:rPr>
      </w:pPr>
    </w:p>
    <w:p w:rsidR="000465B1" w:rsidRDefault="000465B1" w:rsidP="000465B1">
      <w:pPr>
        <w:pStyle w:val="NoSpacing"/>
        <w:rPr>
          <w:rFonts w:ascii="Helvetica" w:hAnsi="Helvetica" w:cs="Helvetica"/>
        </w:rPr>
      </w:pPr>
      <w:r>
        <w:rPr>
          <w:rFonts w:ascii="Helvetica" w:hAnsi="Helvetica" w:cs="Helvetica"/>
        </w:rPr>
        <w:t xml:space="preserve">The simple choice to check out this report has shown an interest on your part to get healthy. </w:t>
      </w:r>
    </w:p>
    <w:p w:rsidR="000465B1" w:rsidRDefault="000465B1" w:rsidP="000465B1">
      <w:pPr>
        <w:pStyle w:val="NoSpacing"/>
        <w:rPr>
          <w:rFonts w:ascii="Helvetica" w:hAnsi="Helvetica" w:cs="Helvetica"/>
        </w:rPr>
      </w:pPr>
    </w:p>
    <w:p w:rsidR="000465B1" w:rsidRDefault="000465B1" w:rsidP="000465B1">
      <w:pPr>
        <w:pStyle w:val="NoSpacing"/>
        <w:rPr>
          <w:rFonts w:ascii="Helvetica" w:hAnsi="Helvetica" w:cs="Helvetica"/>
        </w:rPr>
      </w:pPr>
      <w:r>
        <w:rPr>
          <w:rFonts w:ascii="Helvetica" w:hAnsi="Helvetica" w:cs="Helvetica"/>
        </w:rPr>
        <w:t>Even if you have a pretty healthy lifestyle currently, you now have the ability to take that lifestyle to the next level!</w:t>
      </w:r>
    </w:p>
    <w:p w:rsidR="000465B1" w:rsidRDefault="000465B1" w:rsidP="000465B1">
      <w:pPr>
        <w:pStyle w:val="NoSpacing"/>
        <w:rPr>
          <w:rFonts w:ascii="Helvetica" w:hAnsi="Helvetica" w:cs="Helvetica"/>
        </w:rPr>
      </w:pPr>
    </w:p>
    <w:p w:rsidR="000465B1" w:rsidRDefault="000465B1" w:rsidP="000465B1">
      <w:pPr>
        <w:pStyle w:val="NoSpacing"/>
        <w:rPr>
          <w:rFonts w:ascii="Helvetica" w:hAnsi="Helvetica" w:cs="Helvetica"/>
        </w:rPr>
      </w:pPr>
      <w:r>
        <w:rPr>
          <w:rFonts w:ascii="Helvetica" w:hAnsi="Helvetica" w:cs="Helvetica"/>
        </w:rPr>
        <w:t>One of the greatest realizations in recent nutritional history hasn't come from looking forward, but instead to the past!</w:t>
      </w:r>
    </w:p>
    <w:p w:rsidR="000465B1" w:rsidRDefault="000465B1" w:rsidP="000465B1">
      <w:pPr>
        <w:pStyle w:val="NoSpacing"/>
        <w:rPr>
          <w:rFonts w:ascii="Helvetica" w:hAnsi="Helvetica" w:cs="Helvetica"/>
        </w:rPr>
      </w:pPr>
    </w:p>
    <w:p w:rsidR="000465B1" w:rsidRDefault="000465B1" w:rsidP="000465B1">
      <w:pPr>
        <w:pStyle w:val="NoSpacing"/>
        <w:rPr>
          <w:rFonts w:ascii="Helvetica" w:hAnsi="Helvetica" w:cs="Helvetica"/>
        </w:rPr>
      </w:pPr>
      <w:r>
        <w:rPr>
          <w:rFonts w:ascii="Helvetica" w:hAnsi="Helvetica" w:cs="Helvetica"/>
        </w:rPr>
        <w:t xml:space="preserve">The </w:t>
      </w:r>
      <w:proofErr w:type="spellStart"/>
      <w:r>
        <w:rPr>
          <w:rFonts w:ascii="Helvetica" w:hAnsi="Helvetica" w:cs="Helvetica"/>
        </w:rPr>
        <w:t>Paleo</w:t>
      </w:r>
      <w:proofErr w:type="spellEnd"/>
      <w:r>
        <w:rPr>
          <w:rFonts w:ascii="Helvetica" w:hAnsi="Helvetica" w:cs="Helvetica"/>
        </w:rPr>
        <w:t xml:space="preserve"> diet, founded around 1975 and improved upon since then, has been around us all along.</w:t>
      </w:r>
    </w:p>
    <w:p w:rsidR="000465B1" w:rsidRDefault="000465B1" w:rsidP="000465B1">
      <w:pPr>
        <w:pStyle w:val="NoSpacing"/>
        <w:rPr>
          <w:rFonts w:ascii="Helvetica" w:hAnsi="Helvetica" w:cs="Helvetica"/>
        </w:rPr>
      </w:pPr>
    </w:p>
    <w:p w:rsidR="000465B1" w:rsidRDefault="000465B1" w:rsidP="000465B1">
      <w:pPr>
        <w:pStyle w:val="NoSpacing"/>
        <w:rPr>
          <w:rFonts w:ascii="Helvetica" w:hAnsi="Helvetica" w:cs="Helvetica"/>
        </w:rPr>
      </w:pPr>
      <w:r>
        <w:rPr>
          <w:rFonts w:ascii="Helvetica" w:hAnsi="Helvetica" w:cs="Helvetica"/>
        </w:rPr>
        <w:t xml:space="preserve">It's been on the tip of our tongues, just beyond our noses and we haven't seen it! </w:t>
      </w:r>
    </w:p>
    <w:p w:rsidR="000465B1" w:rsidRDefault="000465B1" w:rsidP="000465B1">
      <w:pPr>
        <w:pStyle w:val="NoSpacing"/>
        <w:rPr>
          <w:rFonts w:ascii="Helvetica" w:hAnsi="Helvetica" w:cs="Helvetica"/>
        </w:rPr>
      </w:pPr>
    </w:p>
    <w:p w:rsidR="000465B1" w:rsidRDefault="000465B1" w:rsidP="000465B1">
      <w:pPr>
        <w:pStyle w:val="NoSpacing"/>
        <w:rPr>
          <w:rFonts w:ascii="Helvetica" w:hAnsi="Helvetica" w:cs="Helvetica"/>
        </w:rPr>
      </w:pPr>
      <w:r>
        <w:rPr>
          <w:rFonts w:ascii="Helvetica" w:hAnsi="Helvetica" w:cs="Helvetica"/>
        </w:rPr>
        <w:t>We have now woken up. We now can see the error of our ways and the mistakes we've made and we can fix them!</w:t>
      </w:r>
    </w:p>
    <w:p w:rsidR="000465B1" w:rsidRDefault="000465B1" w:rsidP="000465B1">
      <w:pPr>
        <w:pStyle w:val="NoSpacing"/>
        <w:rPr>
          <w:rFonts w:ascii="Helvetica" w:hAnsi="Helvetica" w:cs="Helvetica"/>
        </w:rPr>
      </w:pPr>
    </w:p>
    <w:p w:rsidR="000465B1" w:rsidRDefault="000465B1" w:rsidP="000465B1">
      <w:pPr>
        <w:pStyle w:val="NoSpacing"/>
        <w:rPr>
          <w:rFonts w:ascii="Helvetica" w:hAnsi="Helvetica" w:cs="Helvetica"/>
        </w:rPr>
      </w:pPr>
      <w:r>
        <w:rPr>
          <w:rFonts w:ascii="Helvetica" w:hAnsi="Helvetica" w:cs="Helvetica"/>
        </w:rPr>
        <w:t xml:space="preserve">The reason why I chose </w:t>
      </w:r>
      <w:proofErr w:type="spellStart"/>
      <w:r>
        <w:rPr>
          <w:rFonts w:ascii="Helvetica" w:hAnsi="Helvetica" w:cs="Helvetica"/>
        </w:rPr>
        <w:t>Paleo</w:t>
      </w:r>
      <w:proofErr w:type="spellEnd"/>
      <w:r>
        <w:rPr>
          <w:rFonts w:ascii="Helvetica" w:hAnsi="Helvetica" w:cs="Helvetica"/>
        </w:rPr>
        <w:t xml:space="preserve"> and why you should as well is that it gives you a chance to live the life you were </w:t>
      </w:r>
      <w:r>
        <w:rPr>
          <w:rFonts w:ascii="Helvetica" w:hAnsi="Helvetica" w:cs="Helvetica"/>
          <w:i/>
        </w:rPr>
        <w:t xml:space="preserve">intended </w:t>
      </w:r>
      <w:r>
        <w:rPr>
          <w:rFonts w:ascii="Helvetica" w:hAnsi="Helvetica" w:cs="Helvetica"/>
        </w:rPr>
        <w:t>to live.</w:t>
      </w:r>
    </w:p>
    <w:p w:rsidR="000465B1" w:rsidRDefault="000465B1" w:rsidP="000465B1">
      <w:pPr>
        <w:pStyle w:val="NoSpacing"/>
        <w:rPr>
          <w:rFonts w:ascii="Helvetica" w:hAnsi="Helvetica" w:cs="Helvetica"/>
        </w:rPr>
      </w:pPr>
    </w:p>
    <w:p w:rsidR="000465B1" w:rsidRDefault="000465B1" w:rsidP="000465B1">
      <w:pPr>
        <w:pStyle w:val="NoSpacing"/>
        <w:rPr>
          <w:rFonts w:ascii="Helvetica" w:hAnsi="Helvetica" w:cs="Helvetica"/>
        </w:rPr>
      </w:pPr>
      <w:r>
        <w:rPr>
          <w:rFonts w:ascii="Helvetica" w:hAnsi="Helvetica" w:cs="Helvetica"/>
        </w:rPr>
        <w:t xml:space="preserve">The </w:t>
      </w:r>
      <w:proofErr w:type="spellStart"/>
      <w:r>
        <w:rPr>
          <w:rFonts w:ascii="Helvetica" w:hAnsi="Helvetica" w:cs="Helvetica"/>
        </w:rPr>
        <w:t>Paleo</w:t>
      </w:r>
      <w:proofErr w:type="spellEnd"/>
      <w:r>
        <w:rPr>
          <w:rFonts w:ascii="Helvetica" w:hAnsi="Helvetica" w:cs="Helvetica"/>
        </w:rPr>
        <w:t xml:space="preserve"> diet is more than just a change in the foods that you eat, but in your overall happiness and success. </w:t>
      </w:r>
    </w:p>
    <w:p w:rsidR="000465B1" w:rsidRDefault="000465B1" w:rsidP="000465B1">
      <w:pPr>
        <w:pStyle w:val="NoSpacing"/>
        <w:rPr>
          <w:rFonts w:ascii="Helvetica" w:hAnsi="Helvetica" w:cs="Helvetica"/>
        </w:rPr>
      </w:pPr>
    </w:p>
    <w:p w:rsidR="000465B1" w:rsidRDefault="000465B1" w:rsidP="000465B1">
      <w:pPr>
        <w:pStyle w:val="NoSpacing"/>
        <w:rPr>
          <w:rFonts w:ascii="Helvetica" w:hAnsi="Helvetica" w:cs="Helvetica"/>
        </w:rPr>
      </w:pPr>
      <w:r>
        <w:rPr>
          <w:rFonts w:ascii="Helvetica" w:hAnsi="Helvetica" w:cs="Helvetica"/>
        </w:rPr>
        <w:t>Let me explain.</w:t>
      </w:r>
    </w:p>
    <w:p w:rsidR="000465B1" w:rsidRDefault="000465B1" w:rsidP="000465B1">
      <w:pPr>
        <w:pStyle w:val="NoSpacing"/>
        <w:rPr>
          <w:rFonts w:ascii="Helvetica" w:hAnsi="Helvetica" w:cs="Helvetica"/>
        </w:rPr>
      </w:pPr>
    </w:p>
    <w:p w:rsidR="000465B1" w:rsidRDefault="000465B1" w:rsidP="000465B1">
      <w:pPr>
        <w:pStyle w:val="NoSpacing"/>
        <w:rPr>
          <w:rFonts w:ascii="Helvetica" w:hAnsi="Helvetica" w:cs="Helvetica"/>
        </w:rPr>
      </w:pPr>
      <w:r>
        <w:rPr>
          <w:rFonts w:ascii="Helvetica" w:hAnsi="Helvetica" w:cs="Helvetica"/>
        </w:rPr>
        <w:t xml:space="preserve">What we eat affects us at the deepest level imaginable. We are literally </w:t>
      </w:r>
      <w:r>
        <w:rPr>
          <w:rFonts w:ascii="Helvetica" w:hAnsi="Helvetica" w:cs="Helvetica"/>
          <w:b/>
        </w:rPr>
        <w:t>built</w:t>
      </w:r>
      <w:r>
        <w:rPr>
          <w:rFonts w:ascii="Helvetica" w:hAnsi="Helvetica" w:cs="Helvetica"/>
        </w:rPr>
        <w:t xml:space="preserve"> with the food that we eat. </w:t>
      </w:r>
    </w:p>
    <w:p w:rsidR="000465B1" w:rsidRDefault="000465B1" w:rsidP="000465B1">
      <w:pPr>
        <w:pStyle w:val="NoSpacing"/>
        <w:rPr>
          <w:rFonts w:ascii="Helvetica" w:hAnsi="Helvetica" w:cs="Helvetica"/>
        </w:rPr>
      </w:pPr>
    </w:p>
    <w:p w:rsidR="000465B1" w:rsidRDefault="000465B1" w:rsidP="000465B1">
      <w:pPr>
        <w:pStyle w:val="NoSpacing"/>
        <w:rPr>
          <w:rFonts w:ascii="Helvetica" w:hAnsi="Helvetica" w:cs="Helvetica"/>
        </w:rPr>
      </w:pPr>
      <w:r>
        <w:rPr>
          <w:rFonts w:ascii="Helvetica" w:hAnsi="Helvetica" w:cs="Helvetica"/>
        </w:rPr>
        <w:t>It repairs our body, it gives us strength, it gives us energy...you literally are what you eat!</w:t>
      </w:r>
    </w:p>
    <w:p w:rsidR="000465B1" w:rsidRDefault="000465B1" w:rsidP="000465B1">
      <w:pPr>
        <w:pStyle w:val="NoSpacing"/>
        <w:rPr>
          <w:rFonts w:ascii="Helvetica" w:hAnsi="Helvetica" w:cs="Helvetica"/>
        </w:rPr>
      </w:pPr>
    </w:p>
    <w:p w:rsidR="000465B1" w:rsidRDefault="000465B1" w:rsidP="000465B1">
      <w:pPr>
        <w:pStyle w:val="NoSpacing"/>
        <w:rPr>
          <w:rFonts w:ascii="Helvetica" w:hAnsi="Helvetica" w:cs="Helvetica"/>
        </w:rPr>
      </w:pPr>
      <w:r>
        <w:rPr>
          <w:rFonts w:ascii="Helvetica" w:hAnsi="Helvetica" w:cs="Helvetica"/>
        </w:rPr>
        <w:t xml:space="preserve">With this comes a responsibility we have shrugged off long ago. </w:t>
      </w:r>
      <w:proofErr w:type="gramStart"/>
      <w:r>
        <w:rPr>
          <w:rFonts w:ascii="Helvetica" w:hAnsi="Helvetica" w:cs="Helvetica"/>
        </w:rPr>
        <w:t>The responsibility to fuel ourselves and treat ourselves with love and respect.</w:t>
      </w:r>
      <w:proofErr w:type="gramEnd"/>
    </w:p>
    <w:p w:rsidR="000465B1" w:rsidRDefault="000465B1" w:rsidP="000465B1">
      <w:pPr>
        <w:pStyle w:val="NoSpacing"/>
        <w:rPr>
          <w:rFonts w:ascii="Helvetica" w:hAnsi="Helvetica" w:cs="Helvetica"/>
        </w:rPr>
      </w:pPr>
    </w:p>
    <w:p w:rsidR="000465B1" w:rsidRDefault="000465B1" w:rsidP="000465B1">
      <w:pPr>
        <w:pStyle w:val="NoSpacing"/>
        <w:rPr>
          <w:rFonts w:ascii="Helvetica" w:hAnsi="Helvetica" w:cs="Helvetica"/>
        </w:rPr>
      </w:pPr>
      <w:r>
        <w:rPr>
          <w:rFonts w:ascii="Helvetica" w:hAnsi="Helvetica" w:cs="Helvetica"/>
        </w:rPr>
        <w:t>Just like you wouldn't dump garbage on yourself, you shouldn't dump it down your throat.</w:t>
      </w:r>
    </w:p>
    <w:p w:rsidR="000465B1" w:rsidRDefault="000465B1" w:rsidP="000465B1">
      <w:pPr>
        <w:pStyle w:val="NoSpacing"/>
        <w:rPr>
          <w:rFonts w:ascii="Helvetica" w:hAnsi="Helvetica" w:cs="Helvetica"/>
        </w:rPr>
      </w:pPr>
    </w:p>
    <w:p w:rsidR="000465B1" w:rsidRDefault="000465B1" w:rsidP="000465B1">
      <w:pPr>
        <w:pStyle w:val="NoSpacing"/>
        <w:rPr>
          <w:rFonts w:ascii="Helvetica" w:hAnsi="Helvetica" w:cs="Helvetica"/>
        </w:rPr>
      </w:pPr>
      <w:r>
        <w:rPr>
          <w:rFonts w:ascii="Helvetica" w:hAnsi="Helvetica" w:cs="Helvetica"/>
        </w:rPr>
        <w:t>The foods we are consuming in bulk are toxic, which is leading to health problems and an overall worse lifestyle.</w:t>
      </w:r>
    </w:p>
    <w:p w:rsidR="000465B1" w:rsidRDefault="000465B1" w:rsidP="000465B1">
      <w:pPr>
        <w:pStyle w:val="NoSpacing"/>
        <w:rPr>
          <w:rFonts w:ascii="Helvetica" w:hAnsi="Helvetica" w:cs="Helvetica"/>
        </w:rPr>
      </w:pPr>
    </w:p>
    <w:p w:rsidR="000465B1" w:rsidRDefault="000465B1" w:rsidP="000465B1">
      <w:pPr>
        <w:pStyle w:val="NoSpacing"/>
        <w:rPr>
          <w:rFonts w:ascii="Helvetica" w:hAnsi="Helvetica" w:cs="Helvetica"/>
        </w:rPr>
      </w:pPr>
      <w:r>
        <w:rPr>
          <w:rFonts w:ascii="Helvetica" w:hAnsi="Helvetica" w:cs="Helvetica"/>
        </w:rPr>
        <w:t>Imagine living a life without this. Imagine living without this garbage clogging your system. Can you?</w:t>
      </w:r>
    </w:p>
    <w:p w:rsidR="000465B1" w:rsidRDefault="000465B1" w:rsidP="000465B1">
      <w:pPr>
        <w:pStyle w:val="NoSpacing"/>
        <w:rPr>
          <w:rFonts w:ascii="Helvetica" w:hAnsi="Helvetica" w:cs="Helvetica"/>
        </w:rPr>
      </w:pPr>
    </w:p>
    <w:p w:rsidR="000465B1" w:rsidRDefault="000465B1" w:rsidP="000465B1">
      <w:pPr>
        <w:pStyle w:val="NoSpacing"/>
        <w:rPr>
          <w:rFonts w:ascii="Helvetica" w:hAnsi="Helvetica" w:cs="Helvetica"/>
        </w:rPr>
      </w:pPr>
      <w:r>
        <w:rPr>
          <w:rFonts w:ascii="Helvetica" w:hAnsi="Helvetica" w:cs="Helvetica"/>
        </w:rPr>
        <w:t>Let me help.</w:t>
      </w:r>
    </w:p>
    <w:p w:rsidR="000465B1" w:rsidRDefault="000465B1" w:rsidP="000465B1">
      <w:pPr>
        <w:pStyle w:val="NoSpacing"/>
        <w:rPr>
          <w:rFonts w:ascii="Helvetica" w:hAnsi="Helvetica" w:cs="Helvetica"/>
        </w:rPr>
      </w:pPr>
    </w:p>
    <w:p w:rsidR="000465B1" w:rsidRDefault="000465B1" w:rsidP="000465B1">
      <w:pPr>
        <w:pStyle w:val="NoSpacing"/>
        <w:rPr>
          <w:rFonts w:ascii="Helvetica" w:hAnsi="Helvetica" w:cs="Helvetica"/>
        </w:rPr>
      </w:pPr>
      <w:r>
        <w:rPr>
          <w:rFonts w:ascii="Helvetica" w:hAnsi="Helvetica" w:cs="Helvetica"/>
        </w:rPr>
        <w:t>Imagine having more energy than you know what to do with. Imagine being happy for no reason. Imagine being productive and having better focus.</w:t>
      </w:r>
    </w:p>
    <w:p w:rsidR="000465B1" w:rsidRDefault="000465B1" w:rsidP="000465B1">
      <w:pPr>
        <w:pStyle w:val="NoSpacing"/>
        <w:rPr>
          <w:rFonts w:ascii="Helvetica" w:hAnsi="Helvetica" w:cs="Helvetica"/>
        </w:rPr>
      </w:pPr>
    </w:p>
    <w:p w:rsidR="000465B1" w:rsidRDefault="000465B1" w:rsidP="000465B1">
      <w:pPr>
        <w:pStyle w:val="NoSpacing"/>
        <w:rPr>
          <w:rFonts w:ascii="Helvetica" w:hAnsi="Helvetica" w:cs="Helvetica"/>
        </w:rPr>
      </w:pPr>
      <w:r>
        <w:rPr>
          <w:rFonts w:ascii="Helvetica" w:hAnsi="Helvetica" w:cs="Helvetica"/>
        </w:rPr>
        <w:t>Now imagine looking at yourself and seeing an attractive, confident version of yourself staring back at you in the mirror.</w:t>
      </w:r>
    </w:p>
    <w:p w:rsidR="000465B1" w:rsidRDefault="000465B1" w:rsidP="000465B1">
      <w:pPr>
        <w:pStyle w:val="NoSpacing"/>
        <w:rPr>
          <w:rFonts w:ascii="Helvetica" w:hAnsi="Helvetica" w:cs="Helvetica"/>
        </w:rPr>
      </w:pPr>
    </w:p>
    <w:p w:rsidR="000465B1" w:rsidRDefault="000465B1" w:rsidP="000465B1">
      <w:pPr>
        <w:pStyle w:val="NoSpacing"/>
        <w:rPr>
          <w:rFonts w:ascii="Helvetica" w:hAnsi="Helvetica" w:cs="Helvetica"/>
        </w:rPr>
      </w:pPr>
      <w:r>
        <w:rPr>
          <w:rFonts w:ascii="Helvetica" w:hAnsi="Helvetica" w:cs="Helvetica"/>
        </w:rPr>
        <w:t xml:space="preserve">This is what a change in lifestyle can do for you. </w:t>
      </w:r>
    </w:p>
    <w:p w:rsidR="000465B1" w:rsidRDefault="000465B1" w:rsidP="000465B1">
      <w:pPr>
        <w:pStyle w:val="NoSpacing"/>
        <w:rPr>
          <w:rFonts w:ascii="Helvetica" w:hAnsi="Helvetica" w:cs="Helvetica"/>
        </w:rPr>
      </w:pPr>
    </w:p>
    <w:p w:rsidR="000465B1" w:rsidRDefault="000465B1" w:rsidP="000465B1">
      <w:pPr>
        <w:pStyle w:val="NoSpacing"/>
        <w:rPr>
          <w:rFonts w:ascii="Helvetica" w:hAnsi="Helvetica" w:cs="Helvetica"/>
        </w:rPr>
      </w:pPr>
      <w:r>
        <w:rPr>
          <w:rFonts w:ascii="Helvetica" w:hAnsi="Helvetica" w:cs="Helvetica"/>
        </w:rPr>
        <w:lastRenderedPageBreak/>
        <w:t xml:space="preserve">It goes beyond eating more veggies and drinking less soda. It goes into our very beings, </w:t>
      </w:r>
      <w:proofErr w:type="gramStart"/>
      <w:r>
        <w:rPr>
          <w:rFonts w:ascii="Helvetica" w:hAnsi="Helvetica" w:cs="Helvetica"/>
        </w:rPr>
        <w:t>who</w:t>
      </w:r>
      <w:proofErr w:type="gramEnd"/>
      <w:r>
        <w:rPr>
          <w:rFonts w:ascii="Helvetica" w:hAnsi="Helvetica" w:cs="Helvetica"/>
        </w:rPr>
        <w:t xml:space="preserve"> we are!</w:t>
      </w:r>
    </w:p>
    <w:p w:rsidR="000465B1" w:rsidRDefault="000465B1" w:rsidP="000465B1">
      <w:pPr>
        <w:pStyle w:val="NoSpacing"/>
        <w:rPr>
          <w:rFonts w:ascii="Helvetica" w:hAnsi="Helvetica" w:cs="Helvetica"/>
        </w:rPr>
      </w:pPr>
    </w:p>
    <w:p w:rsidR="000465B1" w:rsidRDefault="000465B1" w:rsidP="000465B1">
      <w:pPr>
        <w:pStyle w:val="NoSpacing"/>
        <w:rPr>
          <w:rFonts w:ascii="Helvetica" w:hAnsi="Helvetica" w:cs="Helvetica"/>
        </w:rPr>
      </w:pPr>
      <w:r>
        <w:rPr>
          <w:rFonts w:ascii="Helvetica" w:hAnsi="Helvetica" w:cs="Helvetica"/>
        </w:rPr>
        <w:t xml:space="preserve">The reason why you should choose </w:t>
      </w:r>
      <w:proofErr w:type="spellStart"/>
      <w:r>
        <w:rPr>
          <w:rFonts w:ascii="Helvetica" w:hAnsi="Helvetica" w:cs="Helvetica"/>
        </w:rPr>
        <w:t>Paleo</w:t>
      </w:r>
      <w:proofErr w:type="spellEnd"/>
      <w:r>
        <w:rPr>
          <w:rFonts w:ascii="Helvetica" w:hAnsi="Helvetica" w:cs="Helvetica"/>
        </w:rPr>
        <w:t xml:space="preserve"> is the same reason why you should choose to live a happier, more success life. </w:t>
      </w:r>
    </w:p>
    <w:p w:rsidR="000465B1" w:rsidRDefault="000465B1" w:rsidP="000465B1">
      <w:pPr>
        <w:pStyle w:val="NoSpacing"/>
        <w:rPr>
          <w:rFonts w:ascii="Helvetica" w:hAnsi="Helvetica" w:cs="Helvetica"/>
        </w:rPr>
      </w:pPr>
    </w:p>
    <w:p w:rsidR="000465B1" w:rsidRDefault="000465B1" w:rsidP="000465B1">
      <w:pPr>
        <w:pStyle w:val="NoSpacing"/>
        <w:rPr>
          <w:rFonts w:ascii="Helvetica" w:hAnsi="Helvetica" w:cs="Helvetica"/>
        </w:rPr>
      </w:pPr>
      <w:r>
        <w:rPr>
          <w:rFonts w:ascii="Helvetica" w:hAnsi="Helvetica" w:cs="Helvetica"/>
        </w:rPr>
        <w:t xml:space="preserve">I hope this helps you to wake up and get on board. Seeing what you are doing wrong is the </w:t>
      </w:r>
      <w:proofErr w:type="gramStart"/>
      <w:r>
        <w:rPr>
          <w:rFonts w:ascii="Helvetica" w:hAnsi="Helvetica" w:cs="Helvetica"/>
        </w:rPr>
        <w:t>first  step</w:t>
      </w:r>
      <w:proofErr w:type="gramEnd"/>
      <w:r>
        <w:rPr>
          <w:rFonts w:ascii="Helvetica" w:hAnsi="Helvetica" w:cs="Helvetica"/>
        </w:rPr>
        <w:t>. Fixing it is the next.</w:t>
      </w:r>
    </w:p>
    <w:p w:rsidR="000465B1" w:rsidRDefault="000465B1" w:rsidP="000465B1">
      <w:pPr>
        <w:pStyle w:val="NoSpacing"/>
        <w:rPr>
          <w:rFonts w:ascii="Helvetica" w:hAnsi="Helvetica" w:cs="Helvetica"/>
        </w:rPr>
      </w:pPr>
    </w:p>
    <w:p w:rsidR="000465B1" w:rsidRPr="00E62D1B" w:rsidRDefault="000465B1" w:rsidP="000465B1">
      <w:pPr>
        <w:pStyle w:val="NoSpacing"/>
        <w:rPr>
          <w:rFonts w:ascii="Helvetica" w:hAnsi="Helvetica" w:cs="Helvetica"/>
          <w:b/>
          <w:color w:val="C00000"/>
          <w:sz w:val="28"/>
          <w:szCs w:val="28"/>
        </w:rPr>
      </w:pPr>
      <w:r w:rsidRPr="00E62D1B">
        <w:rPr>
          <w:rFonts w:ascii="Helvetica" w:hAnsi="Helvetica" w:cs="Helvetica"/>
          <w:b/>
          <w:color w:val="C00000"/>
          <w:sz w:val="28"/>
          <w:szCs w:val="28"/>
        </w:rPr>
        <w:t>The How</w:t>
      </w:r>
    </w:p>
    <w:p w:rsidR="000465B1" w:rsidRDefault="000465B1" w:rsidP="000465B1">
      <w:pPr>
        <w:pStyle w:val="NoSpacing"/>
        <w:rPr>
          <w:rFonts w:ascii="Helvetica" w:hAnsi="Helvetica" w:cs="Helvetica"/>
          <w:b/>
        </w:rPr>
      </w:pPr>
    </w:p>
    <w:p w:rsidR="000465B1" w:rsidRDefault="000465B1" w:rsidP="000465B1">
      <w:pPr>
        <w:pStyle w:val="NoSpacing"/>
        <w:rPr>
          <w:rFonts w:ascii="Helvetica" w:hAnsi="Helvetica" w:cs="Helvetica"/>
        </w:rPr>
      </w:pPr>
      <w:r>
        <w:rPr>
          <w:rFonts w:ascii="Helvetica" w:hAnsi="Helvetica" w:cs="Helvetica"/>
        </w:rPr>
        <w:t xml:space="preserve">To change your lifestyle, you have to focus on what you are eating that is helping you and what you are eating that is hindering you. </w:t>
      </w:r>
    </w:p>
    <w:p w:rsidR="000465B1" w:rsidRDefault="000465B1" w:rsidP="000465B1">
      <w:pPr>
        <w:pStyle w:val="NoSpacing"/>
        <w:rPr>
          <w:rFonts w:ascii="Helvetica" w:hAnsi="Helvetica" w:cs="Helvetica"/>
        </w:rPr>
      </w:pPr>
    </w:p>
    <w:p w:rsidR="000465B1" w:rsidRDefault="000465B1" w:rsidP="000465B1">
      <w:pPr>
        <w:pStyle w:val="NoSpacing"/>
        <w:rPr>
          <w:rFonts w:ascii="Helvetica" w:hAnsi="Helvetica" w:cs="Helvetica"/>
        </w:rPr>
      </w:pPr>
      <w:r>
        <w:rPr>
          <w:rFonts w:ascii="Helvetica" w:hAnsi="Helvetica" w:cs="Helvetica"/>
        </w:rPr>
        <w:t xml:space="preserve">You may already be eating healthy food. You may be eating plenty of fruits and </w:t>
      </w:r>
      <w:proofErr w:type="gramStart"/>
      <w:r>
        <w:rPr>
          <w:rFonts w:ascii="Helvetica" w:hAnsi="Helvetica" w:cs="Helvetica"/>
        </w:rPr>
        <w:t>veggies,</w:t>
      </w:r>
      <w:proofErr w:type="gramEnd"/>
      <w:r>
        <w:rPr>
          <w:rFonts w:ascii="Helvetica" w:hAnsi="Helvetica" w:cs="Helvetica"/>
        </w:rPr>
        <w:t xml:space="preserve"> you may be eating a lot of protein-rich meats.</w:t>
      </w:r>
    </w:p>
    <w:p w:rsidR="000465B1" w:rsidRDefault="000465B1" w:rsidP="000465B1">
      <w:pPr>
        <w:pStyle w:val="NoSpacing"/>
        <w:rPr>
          <w:rFonts w:ascii="Helvetica" w:hAnsi="Helvetica" w:cs="Helvetica"/>
        </w:rPr>
      </w:pPr>
    </w:p>
    <w:p w:rsidR="000465B1" w:rsidRDefault="000465B1" w:rsidP="000465B1">
      <w:pPr>
        <w:pStyle w:val="NoSpacing"/>
        <w:rPr>
          <w:rFonts w:ascii="Helvetica" w:hAnsi="Helvetica" w:cs="Helvetica"/>
        </w:rPr>
      </w:pPr>
      <w:r>
        <w:rPr>
          <w:rFonts w:ascii="Helvetica" w:hAnsi="Helvetica" w:cs="Helvetica"/>
        </w:rPr>
        <w:t xml:space="preserve">You may also be diluting a lot of this great food with food-like products that are hurting you. </w:t>
      </w:r>
    </w:p>
    <w:p w:rsidR="000465B1" w:rsidRDefault="000465B1" w:rsidP="000465B1">
      <w:pPr>
        <w:pStyle w:val="NoSpacing"/>
        <w:rPr>
          <w:rFonts w:ascii="Helvetica" w:hAnsi="Helvetica" w:cs="Helvetica"/>
        </w:rPr>
      </w:pPr>
    </w:p>
    <w:p w:rsidR="000465B1" w:rsidRDefault="000465B1" w:rsidP="000465B1">
      <w:pPr>
        <w:pStyle w:val="NoSpacing"/>
        <w:rPr>
          <w:rFonts w:ascii="Helvetica" w:hAnsi="Helvetica" w:cs="Helvetica"/>
        </w:rPr>
      </w:pPr>
      <w:r>
        <w:rPr>
          <w:rFonts w:ascii="Helvetica" w:hAnsi="Helvetica" w:cs="Helvetica"/>
        </w:rPr>
        <w:t xml:space="preserve">To live a </w:t>
      </w:r>
      <w:proofErr w:type="spellStart"/>
      <w:r>
        <w:rPr>
          <w:rFonts w:ascii="Helvetica" w:hAnsi="Helvetica" w:cs="Helvetica"/>
        </w:rPr>
        <w:t>Paleo</w:t>
      </w:r>
      <w:proofErr w:type="spellEnd"/>
      <w:r>
        <w:rPr>
          <w:rFonts w:ascii="Helvetica" w:hAnsi="Helvetica" w:cs="Helvetica"/>
        </w:rPr>
        <w:t xml:space="preserve"> lifestyle, you need to drop these foods out of your diet. Cleansing yourself of these toxic foods is the first and most important step. </w:t>
      </w:r>
    </w:p>
    <w:p w:rsidR="000465B1" w:rsidRDefault="000465B1" w:rsidP="000465B1">
      <w:pPr>
        <w:pStyle w:val="NoSpacing"/>
        <w:rPr>
          <w:rFonts w:ascii="Helvetica" w:hAnsi="Helvetica" w:cs="Helvetica"/>
        </w:rPr>
      </w:pPr>
    </w:p>
    <w:p w:rsidR="000465B1" w:rsidRDefault="000465B1" w:rsidP="000465B1">
      <w:pPr>
        <w:pStyle w:val="NoSpacing"/>
        <w:rPr>
          <w:rFonts w:ascii="Helvetica" w:hAnsi="Helvetica" w:cs="Helvetica"/>
        </w:rPr>
      </w:pPr>
      <w:r>
        <w:rPr>
          <w:rFonts w:ascii="Helvetica" w:hAnsi="Helvetica" w:cs="Helvetica"/>
        </w:rPr>
        <w:t>Start by going through your kitchen and marking down all the food in your house that you know you shouldn't have.</w:t>
      </w:r>
    </w:p>
    <w:p w:rsidR="000465B1" w:rsidRDefault="000465B1" w:rsidP="000465B1">
      <w:pPr>
        <w:pStyle w:val="NoSpacing"/>
        <w:rPr>
          <w:rFonts w:ascii="Helvetica" w:hAnsi="Helvetica" w:cs="Helvetica"/>
        </w:rPr>
      </w:pPr>
    </w:p>
    <w:p w:rsidR="000465B1" w:rsidRDefault="000465B1" w:rsidP="000465B1">
      <w:pPr>
        <w:pStyle w:val="NoSpacing"/>
        <w:rPr>
          <w:rFonts w:ascii="Helvetica" w:hAnsi="Helvetica" w:cs="Helvetica"/>
        </w:rPr>
      </w:pPr>
      <w:r>
        <w:rPr>
          <w:rFonts w:ascii="Helvetica" w:hAnsi="Helvetica" w:cs="Helvetica"/>
        </w:rPr>
        <w:t xml:space="preserve">I want you to write it down because I want you to actually </w:t>
      </w:r>
      <w:r>
        <w:rPr>
          <w:rFonts w:ascii="Helvetica" w:hAnsi="Helvetica" w:cs="Helvetica"/>
          <w:b/>
        </w:rPr>
        <w:t>see</w:t>
      </w:r>
      <w:r>
        <w:rPr>
          <w:rFonts w:ascii="Helvetica" w:hAnsi="Helvetica" w:cs="Helvetica"/>
        </w:rPr>
        <w:t xml:space="preserve"> how much disastrous food is in your house.</w:t>
      </w:r>
    </w:p>
    <w:p w:rsidR="000465B1" w:rsidRDefault="000465B1" w:rsidP="000465B1">
      <w:pPr>
        <w:pStyle w:val="NoSpacing"/>
        <w:rPr>
          <w:rFonts w:ascii="Helvetica" w:hAnsi="Helvetica" w:cs="Helvetica"/>
        </w:rPr>
      </w:pPr>
    </w:p>
    <w:p w:rsidR="000465B1" w:rsidRDefault="000465B1" w:rsidP="000465B1">
      <w:pPr>
        <w:pStyle w:val="NoSpacing"/>
        <w:rPr>
          <w:rFonts w:ascii="Helvetica" w:hAnsi="Helvetica" w:cs="Helvetica"/>
        </w:rPr>
      </w:pPr>
      <w:r>
        <w:rPr>
          <w:rFonts w:ascii="Helvetica" w:hAnsi="Helvetica" w:cs="Helvetica"/>
        </w:rPr>
        <w:t>From there, start getting rid of it. Toss it out, give it to your neighbors, donate it...do whatever you have to do.</w:t>
      </w:r>
    </w:p>
    <w:p w:rsidR="000465B1" w:rsidRDefault="000465B1" w:rsidP="000465B1">
      <w:pPr>
        <w:pStyle w:val="NoSpacing"/>
        <w:rPr>
          <w:rFonts w:ascii="Helvetica" w:hAnsi="Helvetica" w:cs="Helvetica"/>
        </w:rPr>
      </w:pPr>
    </w:p>
    <w:p w:rsidR="000465B1" w:rsidRDefault="000465B1" w:rsidP="000465B1">
      <w:pPr>
        <w:pStyle w:val="NoSpacing"/>
        <w:rPr>
          <w:rFonts w:ascii="Helvetica" w:hAnsi="Helvetica" w:cs="Helvetica"/>
        </w:rPr>
      </w:pPr>
      <w:r>
        <w:rPr>
          <w:rFonts w:ascii="Helvetica" w:hAnsi="Helvetica" w:cs="Helvetica"/>
        </w:rPr>
        <w:t>From there, see what's left. It probably won't be a lot, so prepare to go grocery shopping!</w:t>
      </w:r>
    </w:p>
    <w:p w:rsidR="000465B1" w:rsidRDefault="000465B1" w:rsidP="000465B1">
      <w:pPr>
        <w:pStyle w:val="NoSpacing"/>
        <w:rPr>
          <w:rFonts w:ascii="Helvetica" w:hAnsi="Helvetica" w:cs="Helvetica"/>
        </w:rPr>
      </w:pPr>
    </w:p>
    <w:p w:rsidR="000465B1" w:rsidRDefault="000465B1" w:rsidP="000465B1">
      <w:pPr>
        <w:pStyle w:val="NoSpacing"/>
        <w:rPr>
          <w:rFonts w:ascii="Helvetica" w:hAnsi="Helvetica" w:cs="Helvetica"/>
        </w:rPr>
      </w:pPr>
      <w:r>
        <w:rPr>
          <w:rFonts w:ascii="Helvetica" w:hAnsi="Helvetica" w:cs="Helvetica"/>
        </w:rPr>
        <w:t>Before you do, though, look up some recipes. Take a look at some of the foods you would like to incorporate into your life and find ways to do so.</w:t>
      </w:r>
    </w:p>
    <w:p w:rsidR="000465B1" w:rsidRDefault="000465B1" w:rsidP="000465B1">
      <w:pPr>
        <w:pStyle w:val="NoSpacing"/>
        <w:rPr>
          <w:rFonts w:ascii="Helvetica" w:hAnsi="Helvetica" w:cs="Helvetica"/>
        </w:rPr>
      </w:pPr>
    </w:p>
    <w:p w:rsidR="000465B1" w:rsidRDefault="000465B1" w:rsidP="000465B1">
      <w:pPr>
        <w:pStyle w:val="NoSpacing"/>
        <w:rPr>
          <w:rFonts w:ascii="Helvetica" w:hAnsi="Helvetica" w:cs="Helvetica"/>
        </w:rPr>
      </w:pPr>
      <w:r>
        <w:rPr>
          <w:rFonts w:ascii="Helvetica" w:hAnsi="Helvetica" w:cs="Helvetica"/>
        </w:rPr>
        <w:t>When you go to the grocery store, if your budget allows, try to eat organic. Cavemen didn't have chemical ridden, genetically enhanced food, so you should avoid it as well if it's possible.</w:t>
      </w:r>
    </w:p>
    <w:p w:rsidR="000465B1" w:rsidRDefault="000465B1" w:rsidP="000465B1">
      <w:pPr>
        <w:pStyle w:val="NoSpacing"/>
        <w:rPr>
          <w:rFonts w:ascii="Helvetica" w:hAnsi="Helvetica" w:cs="Helvetica"/>
        </w:rPr>
      </w:pPr>
    </w:p>
    <w:p w:rsidR="000465B1" w:rsidRDefault="000465B1" w:rsidP="000465B1">
      <w:pPr>
        <w:pStyle w:val="NoSpacing"/>
        <w:rPr>
          <w:rFonts w:ascii="Helvetica" w:hAnsi="Helvetica" w:cs="Helvetica"/>
        </w:rPr>
      </w:pPr>
      <w:r>
        <w:rPr>
          <w:rFonts w:ascii="Helvetica" w:hAnsi="Helvetica" w:cs="Helvetica"/>
        </w:rPr>
        <w:t xml:space="preserve">Try to surround yourself with a support system. If you can get your family on board, amazing! </w:t>
      </w:r>
    </w:p>
    <w:p w:rsidR="000465B1" w:rsidRDefault="000465B1" w:rsidP="000465B1">
      <w:pPr>
        <w:pStyle w:val="NoSpacing"/>
        <w:rPr>
          <w:rFonts w:ascii="Helvetica" w:hAnsi="Helvetica" w:cs="Helvetica"/>
        </w:rPr>
      </w:pPr>
    </w:p>
    <w:p w:rsidR="000465B1" w:rsidRDefault="000465B1" w:rsidP="000465B1">
      <w:pPr>
        <w:pStyle w:val="NoSpacing"/>
        <w:rPr>
          <w:rFonts w:ascii="Helvetica" w:hAnsi="Helvetica" w:cs="Helvetica"/>
        </w:rPr>
      </w:pPr>
      <w:r>
        <w:rPr>
          <w:rFonts w:ascii="Helvetica" w:hAnsi="Helvetica" w:cs="Helvetica"/>
        </w:rPr>
        <w:lastRenderedPageBreak/>
        <w:t xml:space="preserve">If not, try and seek out other health minded people who can share this experience with you. </w:t>
      </w:r>
    </w:p>
    <w:p w:rsidR="000465B1" w:rsidRDefault="000465B1" w:rsidP="000465B1">
      <w:pPr>
        <w:pStyle w:val="NoSpacing"/>
        <w:rPr>
          <w:rFonts w:ascii="Helvetica" w:hAnsi="Helvetica" w:cs="Helvetica"/>
        </w:rPr>
      </w:pPr>
    </w:p>
    <w:p w:rsidR="000465B1" w:rsidRDefault="000465B1" w:rsidP="000465B1">
      <w:pPr>
        <w:pStyle w:val="NoSpacing"/>
        <w:rPr>
          <w:rFonts w:ascii="Helvetica" w:hAnsi="Helvetica" w:cs="Helvetica"/>
        </w:rPr>
      </w:pPr>
      <w:r>
        <w:rPr>
          <w:rFonts w:ascii="Helvetica" w:hAnsi="Helvetica" w:cs="Helvetica"/>
        </w:rPr>
        <w:t>Keep in mind, cutting out bad food is like quitting an addiction. These are the foods you have spent your life eating and for some people, they are part of their identity.</w:t>
      </w:r>
    </w:p>
    <w:p w:rsidR="000465B1" w:rsidRDefault="000465B1" w:rsidP="000465B1">
      <w:pPr>
        <w:pStyle w:val="NoSpacing"/>
        <w:rPr>
          <w:rFonts w:ascii="Helvetica" w:hAnsi="Helvetica" w:cs="Helvetica"/>
        </w:rPr>
      </w:pPr>
    </w:p>
    <w:p w:rsidR="000465B1" w:rsidRDefault="000465B1" w:rsidP="000465B1">
      <w:pPr>
        <w:pStyle w:val="NoSpacing"/>
        <w:rPr>
          <w:rFonts w:ascii="Helvetica" w:hAnsi="Helvetica" w:cs="Helvetica"/>
        </w:rPr>
      </w:pPr>
      <w:r>
        <w:rPr>
          <w:rFonts w:ascii="Helvetica" w:hAnsi="Helvetica" w:cs="Helvetica"/>
        </w:rPr>
        <w:t>Breaking these cycles and changing your habits will be tough and there will be a lot of temptation. This is where a support system (even an online one) comes in handy.</w:t>
      </w:r>
    </w:p>
    <w:p w:rsidR="000465B1" w:rsidRDefault="000465B1" w:rsidP="000465B1">
      <w:pPr>
        <w:pStyle w:val="NoSpacing"/>
        <w:rPr>
          <w:rFonts w:ascii="Helvetica" w:hAnsi="Helvetica" w:cs="Helvetica"/>
        </w:rPr>
      </w:pPr>
    </w:p>
    <w:p w:rsidR="000465B1" w:rsidRDefault="000465B1" w:rsidP="000465B1">
      <w:pPr>
        <w:pStyle w:val="NoSpacing"/>
        <w:rPr>
          <w:rFonts w:ascii="Helvetica" w:hAnsi="Helvetica" w:cs="Helvetica"/>
        </w:rPr>
      </w:pPr>
      <w:r>
        <w:rPr>
          <w:rFonts w:ascii="Helvetica" w:hAnsi="Helvetica" w:cs="Helvetica"/>
        </w:rPr>
        <w:t>Surround yourself with positive materials. Subscribe to a newsletter (mine for instance!), join forums, read books and keep your eye on the prize.</w:t>
      </w:r>
    </w:p>
    <w:p w:rsidR="000465B1" w:rsidRDefault="000465B1" w:rsidP="000465B1">
      <w:pPr>
        <w:pStyle w:val="NoSpacing"/>
        <w:rPr>
          <w:rFonts w:ascii="Helvetica" w:hAnsi="Helvetica" w:cs="Helvetica"/>
        </w:rPr>
      </w:pPr>
    </w:p>
    <w:p w:rsidR="000465B1" w:rsidRDefault="000465B1" w:rsidP="000465B1">
      <w:pPr>
        <w:pStyle w:val="NoSpacing"/>
        <w:rPr>
          <w:rFonts w:ascii="Helvetica" w:hAnsi="Helvetica" w:cs="Helvetica"/>
        </w:rPr>
      </w:pPr>
      <w:r>
        <w:rPr>
          <w:rFonts w:ascii="Helvetica" w:hAnsi="Helvetica" w:cs="Helvetica"/>
        </w:rPr>
        <w:t xml:space="preserve">As time goes, you will acclimate to your new lifestyle. Your new way of eating will become an extension of your identity and before you know it, </w:t>
      </w:r>
      <w:proofErr w:type="spellStart"/>
      <w:r>
        <w:rPr>
          <w:rFonts w:ascii="Helvetica" w:hAnsi="Helvetica" w:cs="Helvetica"/>
        </w:rPr>
        <w:t>Paleo</w:t>
      </w:r>
      <w:proofErr w:type="spellEnd"/>
      <w:r>
        <w:rPr>
          <w:rFonts w:ascii="Helvetica" w:hAnsi="Helvetica" w:cs="Helvetica"/>
        </w:rPr>
        <w:t xml:space="preserve"> eating will be part of your lifestyle.</w:t>
      </w:r>
    </w:p>
    <w:p w:rsidR="000465B1" w:rsidRDefault="000465B1" w:rsidP="000465B1">
      <w:pPr>
        <w:pStyle w:val="NoSpacing"/>
        <w:rPr>
          <w:rFonts w:ascii="Helvetica" w:hAnsi="Helvetica" w:cs="Helvetica"/>
        </w:rPr>
      </w:pPr>
    </w:p>
    <w:p w:rsidR="000465B1" w:rsidRDefault="000465B1" w:rsidP="000465B1">
      <w:pPr>
        <w:pStyle w:val="NoSpacing"/>
        <w:rPr>
          <w:rFonts w:ascii="Helvetica" w:hAnsi="Helvetica" w:cs="Helvetica"/>
        </w:rPr>
      </w:pPr>
      <w:r>
        <w:rPr>
          <w:rFonts w:ascii="Helvetica" w:hAnsi="Helvetica" w:cs="Helvetica"/>
        </w:rPr>
        <w:t xml:space="preserve">So, what is </w:t>
      </w:r>
      <w:proofErr w:type="spellStart"/>
      <w:r>
        <w:rPr>
          <w:rFonts w:ascii="Helvetica" w:hAnsi="Helvetica" w:cs="Helvetica"/>
        </w:rPr>
        <w:t>Paleo</w:t>
      </w:r>
      <w:proofErr w:type="spellEnd"/>
      <w:r>
        <w:rPr>
          <w:rFonts w:ascii="Helvetica" w:hAnsi="Helvetica" w:cs="Helvetica"/>
        </w:rPr>
        <w:t xml:space="preserve"> eating? What does it involve? What should you eat and more importantly, what </w:t>
      </w:r>
      <w:r>
        <w:rPr>
          <w:rFonts w:ascii="Helvetica" w:hAnsi="Helvetica" w:cs="Helvetica"/>
          <w:i/>
        </w:rPr>
        <w:t>shouldn't</w:t>
      </w:r>
      <w:r>
        <w:rPr>
          <w:rFonts w:ascii="Helvetica" w:hAnsi="Helvetica" w:cs="Helvetica"/>
        </w:rPr>
        <w:t xml:space="preserve"> you eat?</w:t>
      </w:r>
    </w:p>
    <w:p w:rsidR="000465B1" w:rsidRDefault="000465B1" w:rsidP="000465B1">
      <w:pPr>
        <w:pStyle w:val="NoSpacing"/>
        <w:rPr>
          <w:rFonts w:ascii="Helvetica" w:hAnsi="Helvetica" w:cs="Helvetica"/>
        </w:rPr>
      </w:pPr>
    </w:p>
    <w:p w:rsidR="000465B1" w:rsidRPr="005476C2" w:rsidRDefault="000465B1" w:rsidP="000465B1">
      <w:pPr>
        <w:pStyle w:val="NoSpacing"/>
        <w:rPr>
          <w:rFonts w:ascii="Helvetica" w:hAnsi="Helvetica" w:cs="Helvetica"/>
          <w:b/>
          <w:color w:val="C00000"/>
          <w:sz w:val="28"/>
          <w:szCs w:val="28"/>
        </w:rPr>
      </w:pPr>
      <w:r w:rsidRPr="005476C2">
        <w:rPr>
          <w:rFonts w:ascii="Helvetica" w:hAnsi="Helvetica" w:cs="Helvetica"/>
          <w:b/>
          <w:color w:val="C00000"/>
          <w:sz w:val="28"/>
          <w:szCs w:val="28"/>
        </w:rPr>
        <w:t>The What</w:t>
      </w:r>
    </w:p>
    <w:p w:rsidR="000465B1" w:rsidRDefault="000465B1" w:rsidP="000465B1">
      <w:pPr>
        <w:pStyle w:val="NoSpacing"/>
        <w:rPr>
          <w:rFonts w:ascii="Helvetica" w:hAnsi="Helvetica" w:cs="Helvetica"/>
          <w:b/>
        </w:rPr>
      </w:pPr>
    </w:p>
    <w:p w:rsidR="000465B1" w:rsidRDefault="000465B1" w:rsidP="000465B1">
      <w:pPr>
        <w:pStyle w:val="NoSpacing"/>
        <w:rPr>
          <w:rFonts w:ascii="Helvetica" w:hAnsi="Helvetica" w:cs="Helvetica"/>
        </w:rPr>
      </w:pPr>
      <w:r>
        <w:rPr>
          <w:rFonts w:ascii="Helvetica" w:hAnsi="Helvetica" w:cs="Helvetica"/>
        </w:rPr>
        <w:t xml:space="preserve">Here is where the real changes will be made. Welcome to the </w:t>
      </w:r>
      <w:proofErr w:type="spellStart"/>
      <w:r>
        <w:rPr>
          <w:rFonts w:ascii="Helvetica" w:hAnsi="Helvetica" w:cs="Helvetica"/>
        </w:rPr>
        <w:t>nitty</w:t>
      </w:r>
      <w:proofErr w:type="spellEnd"/>
      <w:r>
        <w:rPr>
          <w:rFonts w:ascii="Helvetica" w:hAnsi="Helvetica" w:cs="Helvetica"/>
        </w:rPr>
        <w:t xml:space="preserve"> gritty of the diet, the food!</w:t>
      </w:r>
    </w:p>
    <w:p w:rsidR="000465B1" w:rsidRDefault="000465B1" w:rsidP="000465B1">
      <w:pPr>
        <w:pStyle w:val="NoSpacing"/>
        <w:rPr>
          <w:rFonts w:ascii="Helvetica" w:hAnsi="Helvetica" w:cs="Helvetica"/>
        </w:rPr>
      </w:pPr>
    </w:p>
    <w:p w:rsidR="000465B1" w:rsidRDefault="000465B1" w:rsidP="000465B1">
      <w:pPr>
        <w:pStyle w:val="NoSpacing"/>
        <w:rPr>
          <w:rFonts w:ascii="Helvetica" w:hAnsi="Helvetica" w:cs="Helvetica"/>
        </w:rPr>
      </w:pPr>
      <w:r>
        <w:rPr>
          <w:rFonts w:ascii="Helvetica" w:hAnsi="Helvetica" w:cs="Helvetica"/>
        </w:rPr>
        <w:t>First off, I want you to keep in mind that just because you will be cutting a LOT of different foods out of your diet, it doesn't mean you can't still enjoy food.</w:t>
      </w:r>
    </w:p>
    <w:p w:rsidR="000465B1" w:rsidRDefault="000465B1" w:rsidP="000465B1">
      <w:pPr>
        <w:pStyle w:val="NoSpacing"/>
        <w:rPr>
          <w:rFonts w:ascii="Helvetica" w:hAnsi="Helvetica" w:cs="Helvetica"/>
        </w:rPr>
      </w:pPr>
    </w:p>
    <w:p w:rsidR="000465B1" w:rsidRDefault="000465B1" w:rsidP="000465B1">
      <w:pPr>
        <w:pStyle w:val="NoSpacing"/>
        <w:rPr>
          <w:rFonts w:ascii="Helvetica" w:hAnsi="Helvetica" w:cs="Helvetica"/>
        </w:rPr>
      </w:pPr>
      <w:r>
        <w:rPr>
          <w:rFonts w:ascii="Helvetica" w:hAnsi="Helvetica" w:cs="Helvetica"/>
        </w:rPr>
        <w:t>With different recipes, spices, flavors and combinations, you can still enjoy delicious meals and you won't have to give up a lot of what you love!</w:t>
      </w:r>
    </w:p>
    <w:p w:rsidR="000465B1" w:rsidRDefault="000465B1" w:rsidP="000465B1">
      <w:pPr>
        <w:pStyle w:val="NoSpacing"/>
        <w:rPr>
          <w:rFonts w:ascii="Helvetica" w:hAnsi="Helvetica" w:cs="Helvetica"/>
        </w:rPr>
      </w:pPr>
    </w:p>
    <w:p w:rsidR="000465B1" w:rsidRDefault="000465B1" w:rsidP="000465B1">
      <w:pPr>
        <w:pStyle w:val="NoSpacing"/>
        <w:rPr>
          <w:rFonts w:ascii="Helvetica" w:hAnsi="Helvetica" w:cs="Helvetica"/>
        </w:rPr>
      </w:pPr>
      <w:r>
        <w:rPr>
          <w:rFonts w:ascii="Helvetica" w:hAnsi="Helvetica" w:cs="Helvetica"/>
        </w:rPr>
        <w:t>Approach this diet with an open mind and a mentality of opening yourself up to new things, not losing old things.</w:t>
      </w:r>
    </w:p>
    <w:p w:rsidR="000465B1" w:rsidRDefault="000465B1" w:rsidP="000465B1">
      <w:pPr>
        <w:pStyle w:val="NoSpacing"/>
        <w:rPr>
          <w:rFonts w:ascii="Helvetica" w:hAnsi="Helvetica" w:cs="Helvetica"/>
        </w:rPr>
      </w:pPr>
    </w:p>
    <w:p w:rsidR="000465B1" w:rsidRDefault="000465B1" w:rsidP="000465B1">
      <w:pPr>
        <w:pStyle w:val="NoSpacing"/>
        <w:rPr>
          <w:rFonts w:ascii="Helvetica" w:hAnsi="Helvetica" w:cs="Helvetica"/>
        </w:rPr>
      </w:pPr>
      <w:r>
        <w:rPr>
          <w:rFonts w:ascii="Helvetica" w:hAnsi="Helvetica" w:cs="Helvetica"/>
        </w:rPr>
        <w:t xml:space="preserve">Perspective is </w:t>
      </w:r>
      <w:proofErr w:type="gramStart"/>
      <w:r>
        <w:rPr>
          <w:rFonts w:ascii="Helvetica" w:hAnsi="Helvetica" w:cs="Helvetica"/>
        </w:rPr>
        <w:t>key</w:t>
      </w:r>
      <w:proofErr w:type="gramEnd"/>
      <w:r>
        <w:rPr>
          <w:rFonts w:ascii="Helvetica" w:hAnsi="Helvetica" w:cs="Helvetica"/>
        </w:rPr>
        <w:t>.</w:t>
      </w:r>
    </w:p>
    <w:p w:rsidR="000465B1" w:rsidRDefault="000465B1" w:rsidP="000465B1">
      <w:pPr>
        <w:pStyle w:val="NoSpacing"/>
        <w:rPr>
          <w:rFonts w:ascii="Helvetica" w:hAnsi="Helvetica" w:cs="Helvetica"/>
        </w:rPr>
      </w:pPr>
    </w:p>
    <w:p w:rsidR="000465B1" w:rsidRDefault="000465B1" w:rsidP="000465B1">
      <w:pPr>
        <w:pStyle w:val="NoSpacing"/>
        <w:rPr>
          <w:rFonts w:ascii="Helvetica" w:hAnsi="Helvetica" w:cs="Helvetica"/>
        </w:rPr>
      </w:pPr>
      <w:r>
        <w:rPr>
          <w:rFonts w:ascii="Helvetica" w:hAnsi="Helvetica" w:cs="Helvetica"/>
        </w:rPr>
        <w:t xml:space="preserve">As you know, it is called the </w:t>
      </w:r>
      <w:proofErr w:type="spellStart"/>
      <w:r>
        <w:rPr>
          <w:rFonts w:ascii="Helvetica" w:hAnsi="Helvetica" w:cs="Helvetica"/>
        </w:rPr>
        <w:t>Paleo</w:t>
      </w:r>
      <w:proofErr w:type="spellEnd"/>
      <w:r>
        <w:rPr>
          <w:rFonts w:ascii="Helvetica" w:hAnsi="Helvetica" w:cs="Helvetica"/>
        </w:rPr>
        <w:t xml:space="preserve"> diet because the goal of the diet is to eat like our caveman ancestors. </w:t>
      </w:r>
    </w:p>
    <w:p w:rsidR="000465B1" w:rsidRDefault="000465B1" w:rsidP="000465B1">
      <w:pPr>
        <w:pStyle w:val="NoSpacing"/>
        <w:rPr>
          <w:rFonts w:ascii="Helvetica" w:hAnsi="Helvetica" w:cs="Helvetica"/>
        </w:rPr>
      </w:pPr>
    </w:p>
    <w:p w:rsidR="000465B1" w:rsidRDefault="000465B1" w:rsidP="000465B1">
      <w:pPr>
        <w:pStyle w:val="NoSpacing"/>
        <w:rPr>
          <w:rFonts w:ascii="Helvetica" w:hAnsi="Helvetica" w:cs="Helvetica"/>
        </w:rPr>
      </w:pPr>
      <w:r>
        <w:rPr>
          <w:rFonts w:ascii="Helvetica" w:hAnsi="Helvetica" w:cs="Helvetica"/>
        </w:rPr>
        <w:t>So, what does this mean?</w:t>
      </w:r>
    </w:p>
    <w:p w:rsidR="000465B1" w:rsidRDefault="000465B1" w:rsidP="000465B1">
      <w:pPr>
        <w:pStyle w:val="NoSpacing"/>
        <w:rPr>
          <w:rFonts w:ascii="Helvetica" w:hAnsi="Helvetica" w:cs="Helvetica"/>
        </w:rPr>
      </w:pPr>
    </w:p>
    <w:p w:rsidR="000465B1" w:rsidRDefault="000465B1" w:rsidP="000465B1">
      <w:pPr>
        <w:pStyle w:val="NoSpacing"/>
        <w:rPr>
          <w:rFonts w:ascii="Helvetica" w:hAnsi="Helvetica" w:cs="Helvetica"/>
        </w:rPr>
      </w:pPr>
      <w:r>
        <w:rPr>
          <w:rFonts w:ascii="Helvetica" w:hAnsi="Helvetica" w:cs="Helvetica"/>
        </w:rPr>
        <w:t>This means only eating foods that could be hunted or gathered. This includes food groups such as:</w:t>
      </w:r>
    </w:p>
    <w:p w:rsidR="000465B1" w:rsidRDefault="000465B1" w:rsidP="000465B1">
      <w:pPr>
        <w:pStyle w:val="NoSpacing"/>
        <w:rPr>
          <w:rFonts w:ascii="Helvetica" w:hAnsi="Helvetica" w:cs="Helvetica"/>
        </w:rPr>
      </w:pPr>
    </w:p>
    <w:p w:rsidR="000465B1" w:rsidRDefault="000465B1" w:rsidP="000465B1">
      <w:pPr>
        <w:pStyle w:val="NoSpacing"/>
        <w:numPr>
          <w:ilvl w:val="0"/>
          <w:numId w:val="10"/>
        </w:numPr>
        <w:rPr>
          <w:rFonts w:ascii="Helvetica" w:hAnsi="Helvetica" w:cs="Helvetica"/>
        </w:rPr>
      </w:pPr>
      <w:r>
        <w:rPr>
          <w:rFonts w:ascii="Helvetica" w:hAnsi="Helvetica" w:cs="Helvetica"/>
        </w:rPr>
        <w:t>Meats</w:t>
      </w:r>
    </w:p>
    <w:p w:rsidR="000465B1" w:rsidRDefault="000465B1" w:rsidP="000465B1">
      <w:pPr>
        <w:pStyle w:val="NoSpacing"/>
        <w:numPr>
          <w:ilvl w:val="0"/>
          <w:numId w:val="10"/>
        </w:numPr>
        <w:rPr>
          <w:rFonts w:ascii="Helvetica" w:hAnsi="Helvetica" w:cs="Helvetica"/>
        </w:rPr>
      </w:pPr>
      <w:r>
        <w:rPr>
          <w:rFonts w:ascii="Helvetica" w:hAnsi="Helvetica" w:cs="Helvetica"/>
        </w:rPr>
        <w:t>Fish</w:t>
      </w:r>
    </w:p>
    <w:p w:rsidR="000465B1" w:rsidRDefault="000465B1" w:rsidP="000465B1">
      <w:pPr>
        <w:pStyle w:val="NoSpacing"/>
        <w:numPr>
          <w:ilvl w:val="0"/>
          <w:numId w:val="10"/>
        </w:numPr>
        <w:rPr>
          <w:rFonts w:ascii="Helvetica" w:hAnsi="Helvetica" w:cs="Helvetica"/>
        </w:rPr>
      </w:pPr>
      <w:r>
        <w:rPr>
          <w:rFonts w:ascii="Helvetica" w:hAnsi="Helvetica" w:cs="Helvetica"/>
        </w:rPr>
        <w:lastRenderedPageBreak/>
        <w:t>Poultry</w:t>
      </w:r>
    </w:p>
    <w:p w:rsidR="000465B1" w:rsidRDefault="000465B1" w:rsidP="000465B1">
      <w:pPr>
        <w:pStyle w:val="NoSpacing"/>
        <w:numPr>
          <w:ilvl w:val="0"/>
          <w:numId w:val="10"/>
        </w:numPr>
        <w:rPr>
          <w:rFonts w:ascii="Helvetica" w:hAnsi="Helvetica" w:cs="Helvetica"/>
        </w:rPr>
      </w:pPr>
      <w:r>
        <w:rPr>
          <w:rFonts w:ascii="Helvetica" w:hAnsi="Helvetica" w:cs="Helvetica"/>
        </w:rPr>
        <w:t xml:space="preserve">Nuts </w:t>
      </w:r>
    </w:p>
    <w:p w:rsidR="000465B1" w:rsidRDefault="000465B1" w:rsidP="000465B1">
      <w:pPr>
        <w:pStyle w:val="NoSpacing"/>
        <w:numPr>
          <w:ilvl w:val="0"/>
          <w:numId w:val="10"/>
        </w:numPr>
        <w:rPr>
          <w:rFonts w:ascii="Helvetica" w:hAnsi="Helvetica" w:cs="Helvetica"/>
        </w:rPr>
      </w:pPr>
      <w:r>
        <w:rPr>
          <w:rFonts w:ascii="Helvetica" w:hAnsi="Helvetica" w:cs="Helvetica"/>
        </w:rPr>
        <w:t>Seed</w:t>
      </w:r>
    </w:p>
    <w:p w:rsidR="000465B1" w:rsidRDefault="000465B1" w:rsidP="000465B1">
      <w:pPr>
        <w:pStyle w:val="NoSpacing"/>
        <w:numPr>
          <w:ilvl w:val="0"/>
          <w:numId w:val="10"/>
        </w:numPr>
        <w:rPr>
          <w:rFonts w:ascii="Helvetica" w:hAnsi="Helvetica" w:cs="Helvetica"/>
        </w:rPr>
      </w:pPr>
      <w:r>
        <w:rPr>
          <w:rFonts w:ascii="Helvetica" w:hAnsi="Helvetica" w:cs="Helvetica"/>
        </w:rPr>
        <w:t xml:space="preserve">Fruits </w:t>
      </w:r>
    </w:p>
    <w:p w:rsidR="000465B1" w:rsidRDefault="000465B1" w:rsidP="000465B1">
      <w:pPr>
        <w:pStyle w:val="NoSpacing"/>
        <w:numPr>
          <w:ilvl w:val="0"/>
          <w:numId w:val="10"/>
        </w:numPr>
        <w:rPr>
          <w:rFonts w:ascii="Helvetica" w:hAnsi="Helvetica" w:cs="Helvetica"/>
        </w:rPr>
      </w:pPr>
      <w:r>
        <w:rPr>
          <w:rFonts w:ascii="Helvetica" w:hAnsi="Helvetica" w:cs="Helvetica"/>
        </w:rPr>
        <w:t>Vegetables</w:t>
      </w:r>
    </w:p>
    <w:p w:rsidR="000465B1" w:rsidRDefault="000465B1" w:rsidP="000465B1">
      <w:pPr>
        <w:pStyle w:val="NoSpacing"/>
        <w:rPr>
          <w:rFonts w:ascii="Helvetica" w:hAnsi="Helvetica" w:cs="Helvetica"/>
        </w:rPr>
      </w:pPr>
    </w:p>
    <w:p w:rsidR="000465B1" w:rsidRDefault="000465B1" w:rsidP="000465B1">
      <w:pPr>
        <w:pStyle w:val="NoSpacing"/>
        <w:rPr>
          <w:rFonts w:ascii="Helvetica" w:hAnsi="Helvetica" w:cs="Helvetica"/>
        </w:rPr>
      </w:pPr>
      <w:r>
        <w:rPr>
          <w:rFonts w:ascii="Helvetica" w:hAnsi="Helvetica" w:cs="Helvetica"/>
        </w:rPr>
        <w:t>Yeah, sure, these look like great, healthy foods to eat. So, what makes this different from any other diet?</w:t>
      </w:r>
    </w:p>
    <w:p w:rsidR="000465B1" w:rsidRDefault="000465B1" w:rsidP="000465B1">
      <w:pPr>
        <w:pStyle w:val="NoSpacing"/>
        <w:rPr>
          <w:rFonts w:ascii="Helvetica" w:hAnsi="Helvetica" w:cs="Helvetica"/>
        </w:rPr>
      </w:pPr>
    </w:p>
    <w:p w:rsidR="000465B1" w:rsidRDefault="000465B1" w:rsidP="000465B1">
      <w:pPr>
        <w:pStyle w:val="NoSpacing"/>
        <w:rPr>
          <w:rFonts w:ascii="Helvetica" w:hAnsi="Helvetica" w:cs="Helvetica"/>
        </w:rPr>
      </w:pPr>
      <w:r>
        <w:rPr>
          <w:rFonts w:ascii="Helvetica" w:hAnsi="Helvetica" w:cs="Helvetica"/>
        </w:rPr>
        <w:t xml:space="preserve">The major </w:t>
      </w:r>
      <w:proofErr w:type="gramStart"/>
      <w:r>
        <w:rPr>
          <w:rFonts w:ascii="Helvetica" w:hAnsi="Helvetica" w:cs="Helvetica"/>
        </w:rPr>
        <w:t>difference are</w:t>
      </w:r>
      <w:proofErr w:type="gramEnd"/>
      <w:r>
        <w:rPr>
          <w:rFonts w:ascii="Helvetica" w:hAnsi="Helvetica" w:cs="Helvetica"/>
        </w:rPr>
        <w:t xml:space="preserve"> the foods you should NOT be eating. This includes:</w:t>
      </w:r>
    </w:p>
    <w:p w:rsidR="000465B1" w:rsidRDefault="000465B1" w:rsidP="000465B1">
      <w:pPr>
        <w:pStyle w:val="NoSpacing"/>
        <w:rPr>
          <w:rFonts w:ascii="Helvetica" w:hAnsi="Helvetica" w:cs="Helvetica"/>
        </w:rPr>
      </w:pPr>
    </w:p>
    <w:p w:rsidR="000465B1" w:rsidRDefault="000465B1" w:rsidP="000465B1">
      <w:pPr>
        <w:pStyle w:val="NoSpacing"/>
        <w:numPr>
          <w:ilvl w:val="0"/>
          <w:numId w:val="11"/>
        </w:numPr>
        <w:rPr>
          <w:rFonts w:ascii="Helvetica" w:hAnsi="Helvetica" w:cs="Helvetica"/>
        </w:rPr>
      </w:pPr>
      <w:r>
        <w:rPr>
          <w:rFonts w:ascii="Helvetica" w:hAnsi="Helvetica" w:cs="Helvetica"/>
        </w:rPr>
        <w:t>Bread</w:t>
      </w:r>
    </w:p>
    <w:p w:rsidR="000465B1" w:rsidRDefault="000465B1" w:rsidP="000465B1">
      <w:pPr>
        <w:pStyle w:val="NoSpacing"/>
        <w:numPr>
          <w:ilvl w:val="0"/>
          <w:numId w:val="11"/>
        </w:numPr>
        <w:rPr>
          <w:rFonts w:ascii="Helvetica" w:hAnsi="Helvetica" w:cs="Helvetica"/>
        </w:rPr>
      </w:pPr>
      <w:r>
        <w:rPr>
          <w:rFonts w:ascii="Helvetica" w:hAnsi="Helvetica" w:cs="Helvetica"/>
        </w:rPr>
        <w:t>Pasta</w:t>
      </w:r>
    </w:p>
    <w:p w:rsidR="000465B1" w:rsidRDefault="000465B1" w:rsidP="000465B1">
      <w:pPr>
        <w:pStyle w:val="NoSpacing"/>
        <w:numPr>
          <w:ilvl w:val="0"/>
          <w:numId w:val="11"/>
        </w:numPr>
        <w:rPr>
          <w:rFonts w:ascii="Helvetica" w:hAnsi="Helvetica" w:cs="Helvetica"/>
        </w:rPr>
      </w:pPr>
      <w:r>
        <w:rPr>
          <w:rFonts w:ascii="Helvetica" w:hAnsi="Helvetica" w:cs="Helvetica"/>
        </w:rPr>
        <w:t>Rice</w:t>
      </w:r>
    </w:p>
    <w:p w:rsidR="000465B1" w:rsidRDefault="000465B1" w:rsidP="000465B1">
      <w:pPr>
        <w:pStyle w:val="NoSpacing"/>
        <w:numPr>
          <w:ilvl w:val="0"/>
          <w:numId w:val="11"/>
        </w:numPr>
        <w:rPr>
          <w:rFonts w:ascii="Helvetica" w:hAnsi="Helvetica" w:cs="Helvetica"/>
        </w:rPr>
      </w:pPr>
      <w:r>
        <w:rPr>
          <w:rFonts w:ascii="Helvetica" w:hAnsi="Helvetica" w:cs="Helvetica"/>
        </w:rPr>
        <w:t>Processed sugar</w:t>
      </w:r>
    </w:p>
    <w:p w:rsidR="000465B1" w:rsidRDefault="000465B1" w:rsidP="000465B1">
      <w:pPr>
        <w:pStyle w:val="NoSpacing"/>
        <w:numPr>
          <w:ilvl w:val="0"/>
          <w:numId w:val="11"/>
        </w:numPr>
        <w:rPr>
          <w:rFonts w:ascii="Helvetica" w:hAnsi="Helvetica" w:cs="Helvetica"/>
        </w:rPr>
      </w:pPr>
      <w:r>
        <w:rPr>
          <w:rFonts w:ascii="Helvetica" w:hAnsi="Helvetica" w:cs="Helvetica"/>
        </w:rPr>
        <w:t>Table salt</w:t>
      </w:r>
    </w:p>
    <w:p w:rsidR="000465B1" w:rsidRDefault="000465B1" w:rsidP="000465B1">
      <w:pPr>
        <w:pStyle w:val="NoSpacing"/>
        <w:numPr>
          <w:ilvl w:val="0"/>
          <w:numId w:val="11"/>
        </w:numPr>
        <w:rPr>
          <w:rFonts w:ascii="Helvetica" w:hAnsi="Helvetica" w:cs="Helvetica"/>
        </w:rPr>
      </w:pPr>
      <w:r>
        <w:rPr>
          <w:rFonts w:ascii="Helvetica" w:hAnsi="Helvetica" w:cs="Helvetica"/>
        </w:rPr>
        <w:t>Legumes and beans</w:t>
      </w:r>
    </w:p>
    <w:p w:rsidR="000465B1" w:rsidRDefault="000465B1" w:rsidP="000465B1">
      <w:pPr>
        <w:pStyle w:val="NoSpacing"/>
        <w:numPr>
          <w:ilvl w:val="0"/>
          <w:numId w:val="11"/>
        </w:numPr>
        <w:rPr>
          <w:rFonts w:ascii="Helvetica" w:hAnsi="Helvetica" w:cs="Helvetica"/>
        </w:rPr>
      </w:pPr>
      <w:r>
        <w:rPr>
          <w:rFonts w:ascii="Helvetica" w:hAnsi="Helvetica" w:cs="Helvetica"/>
        </w:rPr>
        <w:t>Processed foods</w:t>
      </w:r>
    </w:p>
    <w:p w:rsidR="000465B1" w:rsidRDefault="000465B1" w:rsidP="000465B1">
      <w:pPr>
        <w:pStyle w:val="NoSpacing"/>
        <w:rPr>
          <w:rFonts w:ascii="Helvetica" w:hAnsi="Helvetica" w:cs="Helvetica"/>
        </w:rPr>
      </w:pPr>
    </w:p>
    <w:p w:rsidR="000465B1" w:rsidRDefault="000465B1" w:rsidP="000465B1">
      <w:pPr>
        <w:pStyle w:val="NoSpacing"/>
        <w:rPr>
          <w:rFonts w:ascii="Helvetica" w:hAnsi="Helvetica" w:cs="Helvetica"/>
        </w:rPr>
      </w:pPr>
      <w:r>
        <w:rPr>
          <w:rFonts w:ascii="Helvetica" w:hAnsi="Helvetica" w:cs="Helvetica"/>
        </w:rPr>
        <w:t>Remember, caveman time was pre-agriculture, so foods like bread were out of the question.</w:t>
      </w:r>
    </w:p>
    <w:p w:rsidR="000465B1" w:rsidRDefault="000465B1" w:rsidP="000465B1">
      <w:pPr>
        <w:pStyle w:val="NoSpacing"/>
        <w:rPr>
          <w:rFonts w:ascii="Helvetica" w:hAnsi="Helvetica" w:cs="Helvetica"/>
        </w:rPr>
      </w:pPr>
    </w:p>
    <w:p w:rsidR="000465B1" w:rsidRDefault="000465B1" w:rsidP="000465B1">
      <w:pPr>
        <w:pStyle w:val="NoSpacing"/>
        <w:rPr>
          <w:rFonts w:ascii="Helvetica" w:hAnsi="Helvetica" w:cs="Helvetica"/>
        </w:rPr>
      </w:pPr>
      <w:r>
        <w:rPr>
          <w:rFonts w:ascii="Helvetica" w:hAnsi="Helvetica" w:cs="Helvetica"/>
        </w:rPr>
        <w:t>I know this is a lot to take in. There are probably tons of meals that you eat that involve these foods and making the transition can be difficult.</w:t>
      </w:r>
    </w:p>
    <w:p w:rsidR="000465B1" w:rsidRDefault="000465B1" w:rsidP="000465B1">
      <w:pPr>
        <w:pStyle w:val="NoSpacing"/>
        <w:rPr>
          <w:rFonts w:ascii="Helvetica" w:hAnsi="Helvetica" w:cs="Helvetica"/>
        </w:rPr>
      </w:pPr>
    </w:p>
    <w:p w:rsidR="000465B1" w:rsidRDefault="000465B1" w:rsidP="000465B1">
      <w:pPr>
        <w:pStyle w:val="NoSpacing"/>
        <w:rPr>
          <w:rFonts w:ascii="Helvetica" w:hAnsi="Helvetica" w:cs="Helvetica"/>
        </w:rPr>
      </w:pPr>
      <w:r>
        <w:rPr>
          <w:rFonts w:ascii="Helvetica" w:hAnsi="Helvetica" w:cs="Helvetica"/>
        </w:rPr>
        <w:t xml:space="preserve">Instead of focusing on that, focus on all of the foods you CAN eat. </w:t>
      </w:r>
    </w:p>
    <w:p w:rsidR="000465B1" w:rsidRDefault="000465B1" w:rsidP="000465B1">
      <w:pPr>
        <w:pStyle w:val="NoSpacing"/>
        <w:rPr>
          <w:rFonts w:ascii="Helvetica" w:hAnsi="Helvetica" w:cs="Helvetica"/>
        </w:rPr>
      </w:pPr>
    </w:p>
    <w:p w:rsidR="000465B1" w:rsidRDefault="000465B1" w:rsidP="000465B1">
      <w:pPr>
        <w:pStyle w:val="NoSpacing"/>
        <w:rPr>
          <w:rFonts w:ascii="Helvetica" w:hAnsi="Helvetica" w:cs="Helvetica"/>
        </w:rPr>
      </w:pPr>
      <w:r>
        <w:rPr>
          <w:rFonts w:ascii="Helvetica" w:hAnsi="Helvetica" w:cs="Helvetica"/>
        </w:rPr>
        <w:t xml:space="preserve">This is one of the only diets that not only allows, but </w:t>
      </w:r>
      <w:r>
        <w:rPr>
          <w:rFonts w:ascii="Helvetica" w:hAnsi="Helvetica" w:cs="Helvetica"/>
          <w:i/>
        </w:rPr>
        <w:t>encourages</w:t>
      </w:r>
      <w:r>
        <w:rPr>
          <w:rFonts w:ascii="Helvetica" w:hAnsi="Helvetica" w:cs="Helvetica"/>
        </w:rPr>
        <w:t xml:space="preserve"> eating steak, bacon, chicken, lamb...all the good stuff!</w:t>
      </w:r>
    </w:p>
    <w:p w:rsidR="000465B1" w:rsidRDefault="000465B1" w:rsidP="000465B1">
      <w:pPr>
        <w:pStyle w:val="NoSpacing"/>
        <w:rPr>
          <w:rFonts w:ascii="Helvetica" w:hAnsi="Helvetica" w:cs="Helvetica"/>
        </w:rPr>
      </w:pPr>
    </w:p>
    <w:p w:rsidR="000465B1" w:rsidRDefault="000465B1" w:rsidP="000465B1">
      <w:pPr>
        <w:pStyle w:val="NoSpacing"/>
        <w:rPr>
          <w:rFonts w:ascii="Helvetica" w:hAnsi="Helvetica" w:cs="Helvetica"/>
        </w:rPr>
      </w:pPr>
      <w:r>
        <w:rPr>
          <w:rFonts w:ascii="Helvetica" w:hAnsi="Helvetica" w:cs="Helvetica"/>
        </w:rPr>
        <w:t xml:space="preserve">Veggies and fruits are where you will get most of your nutrients and also where you most likely are </w:t>
      </w:r>
      <w:r>
        <w:rPr>
          <w:rFonts w:ascii="Helvetica" w:hAnsi="Helvetica" w:cs="Helvetica"/>
          <w:i/>
        </w:rPr>
        <w:t>lacking</w:t>
      </w:r>
      <w:r>
        <w:rPr>
          <w:rFonts w:ascii="Helvetica" w:hAnsi="Helvetica" w:cs="Helvetica"/>
        </w:rPr>
        <w:t xml:space="preserve"> getting your nutrients.</w:t>
      </w:r>
    </w:p>
    <w:p w:rsidR="000465B1" w:rsidRDefault="000465B1" w:rsidP="000465B1">
      <w:pPr>
        <w:pStyle w:val="NoSpacing"/>
        <w:rPr>
          <w:rFonts w:ascii="Helvetica" w:hAnsi="Helvetica" w:cs="Helvetica"/>
        </w:rPr>
      </w:pPr>
    </w:p>
    <w:p w:rsidR="000465B1" w:rsidRDefault="000465B1" w:rsidP="000465B1">
      <w:pPr>
        <w:pStyle w:val="NoSpacing"/>
        <w:rPr>
          <w:rFonts w:ascii="Helvetica" w:hAnsi="Helvetica" w:cs="Helvetica"/>
        </w:rPr>
      </w:pPr>
      <w:r>
        <w:rPr>
          <w:rFonts w:ascii="Helvetica" w:hAnsi="Helvetica" w:cs="Helvetica"/>
        </w:rPr>
        <w:t>Because of our focus on processed foods, many people are nutrient deficient. People are becoming overweight, yet nutritionally they are starving.</w:t>
      </w:r>
    </w:p>
    <w:p w:rsidR="000465B1" w:rsidRDefault="000465B1" w:rsidP="000465B1">
      <w:pPr>
        <w:pStyle w:val="NoSpacing"/>
        <w:rPr>
          <w:rFonts w:ascii="Helvetica" w:hAnsi="Helvetica" w:cs="Helvetica"/>
        </w:rPr>
      </w:pPr>
    </w:p>
    <w:p w:rsidR="000465B1" w:rsidRDefault="000465B1" w:rsidP="000465B1">
      <w:pPr>
        <w:pStyle w:val="NoSpacing"/>
        <w:rPr>
          <w:rFonts w:ascii="Helvetica" w:hAnsi="Helvetica" w:cs="Helvetica"/>
        </w:rPr>
      </w:pPr>
      <w:r>
        <w:rPr>
          <w:rFonts w:ascii="Helvetica" w:hAnsi="Helvetica" w:cs="Helvetica"/>
        </w:rPr>
        <w:t xml:space="preserve">With the </w:t>
      </w:r>
      <w:proofErr w:type="spellStart"/>
      <w:r>
        <w:rPr>
          <w:rFonts w:ascii="Helvetica" w:hAnsi="Helvetica" w:cs="Helvetica"/>
        </w:rPr>
        <w:t>Paleo</w:t>
      </w:r>
      <w:proofErr w:type="spellEnd"/>
      <w:r>
        <w:rPr>
          <w:rFonts w:ascii="Helvetica" w:hAnsi="Helvetica" w:cs="Helvetica"/>
        </w:rPr>
        <w:t xml:space="preserve"> diet, your focus is on the building blocks of life. You will be getting tons of vitamins, minerals, protein and more, all without the strings that the modern diet has attached!</w:t>
      </w:r>
    </w:p>
    <w:p w:rsidR="000465B1" w:rsidRDefault="000465B1" w:rsidP="000465B1">
      <w:pPr>
        <w:pStyle w:val="NoSpacing"/>
        <w:rPr>
          <w:rFonts w:ascii="Helvetica" w:hAnsi="Helvetica" w:cs="Helvetica"/>
        </w:rPr>
      </w:pPr>
    </w:p>
    <w:p w:rsidR="000465B1" w:rsidRDefault="000465B1" w:rsidP="000465B1">
      <w:pPr>
        <w:pStyle w:val="NoSpacing"/>
        <w:rPr>
          <w:rFonts w:ascii="Helvetica" w:hAnsi="Helvetica" w:cs="Helvetica"/>
        </w:rPr>
      </w:pPr>
      <w:r>
        <w:rPr>
          <w:rFonts w:ascii="Helvetica" w:hAnsi="Helvetica" w:cs="Helvetica"/>
        </w:rPr>
        <w:t xml:space="preserve">There is such a wide variety of foods out there that you may be avoiding or unaware of. Now, you will have the </w:t>
      </w:r>
      <w:proofErr w:type="gramStart"/>
      <w:r>
        <w:rPr>
          <w:rFonts w:ascii="Helvetica" w:hAnsi="Helvetica" w:cs="Helvetica"/>
        </w:rPr>
        <w:t>ability  experience</w:t>
      </w:r>
      <w:proofErr w:type="gramEnd"/>
      <w:r>
        <w:rPr>
          <w:rFonts w:ascii="Helvetica" w:hAnsi="Helvetica" w:cs="Helvetica"/>
        </w:rPr>
        <w:t xml:space="preserve"> these foods in a life changing way. </w:t>
      </w:r>
    </w:p>
    <w:p w:rsidR="000465B1" w:rsidRDefault="000465B1" w:rsidP="000465B1">
      <w:pPr>
        <w:pStyle w:val="NoSpacing"/>
        <w:rPr>
          <w:rFonts w:ascii="Helvetica" w:hAnsi="Helvetica" w:cs="Helvetica"/>
        </w:rPr>
      </w:pPr>
    </w:p>
    <w:p w:rsidR="000465B1" w:rsidRDefault="000465B1" w:rsidP="000465B1">
      <w:pPr>
        <w:pStyle w:val="NoSpacing"/>
        <w:rPr>
          <w:rFonts w:ascii="Helvetica" w:hAnsi="Helvetica" w:cs="Helvetica"/>
        </w:rPr>
      </w:pPr>
      <w:r>
        <w:rPr>
          <w:rFonts w:ascii="Helvetica" w:hAnsi="Helvetica" w:cs="Helvetica"/>
        </w:rPr>
        <w:t>Your new diet won't have calorie restrictions or a point system. That's because this isn't some kind of "get skinny quick" scheme.</w:t>
      </w:r>
    </w:p>
    <w:p w:rsidR="000465B1" w:rsidRDefault="000465B1" w:rsidP="000465B1">
      <w:pPr>
        <w:pStyle w:val="NoSpacing"/>
        <w:rPr>
          <w:rFonts w:ascii="Helvetica" w:hAnsi="Helvetica" w:cs="Helvetica"/>
        </w:rPr>
      </w:pPr>
    </w:p>
    <w:p w:rsidR="000465B1" w:rsidRDefault="000465B1" w:rsidP="000465B1">
      <w:pPr>
        <w:pStyle w:val="NoSpacing"/>
        <w:rPr>
          <w:rFonts w:ascii="Helvetica" w:hAnsi="Helvetica" w:cs="Helvetica"/>
        </w:rPr>
      </w:pPr>
      <w:r>
        <w:rPr>
          <w:rFonts w:ascii="Helvetica" w:hAnsi="Helvetica" w:cs="Helvetica"/>
        </w:rPr>
        <w:t xml:space="preserve">The biggest difference between the </w:t>
      </w:r>
      <w:proofErr w:type="spellStart"/>
      <w:r>
        <w:rPr>
          <w:rFonts w:ascii="Helvetica" w:hAnsi="Helvetica" w:cs="Helvetica"/>
        </w:rPr>
        <w:t>Paleo</w:t>
      </w:r>
      <w:proofErr w:type="spellEnd"/>
      <w:r>
        <w:rPr>
          <w:rFonts w:ascii="Helvetica" w:hAnsi="Helvetica" w:cs="Helvetica"/>
        </w:rPr>
        <w:t xml:space="preserve"> diet and other types of diets is that the </w:t>
      </w:r>
      <w:proofErr w:type="spellStart"/>
      <w:r>
        <w:rPr>
          <w:rFonts w:ascii="Helvetica" w:hAnsi="Helvetica" w:cs="Helvetica"/>
        </w:rPr>
        <w:t>Paleo</w:t>
      </w:r>
      <w:proofErr w:type="spellEnd"/>
      <w:r>
        <w:rPr>
          <w:rFonts w:ascii="Helvetica" w:hAnsi="Helvetica" w:cs="Helvetica"/>
        </w:rPr>
        <w:t xml:space="preserve"> diet is a lifestyle change.</w:t>
      </w:r>
    </w:p>
    <w:p w:rsidR="000465B1" w:rsidRDefault="000465B1" w:rsidP="000465B1">
      <w:pPr>
        <w:pStyle w:val="NoSpacing"/>
        <w:rPr>
          <w:rFonts w:ascii="Helvetica" w:hAnsi="Helvetica" w:cs="Helvetica"/>
        </w:rPr>
      </w:pPr>
    </w:p>
    <w:p w:rsidR="000465B1" w:rsidRDefault="000465B1" w:rsidP="000465B1">
      <w:pPr>
        <w:pStyle w:val="NoSpacing"/>
        <w:rPr>
          <w:rFonts w:ascii="Helvetica" w:hAnsi="Helvetica" w:cs="Helvetica"/>
        </w:rPr>
      </w:pPr>
      <w:r>
        <w:rPr>
          <w:rFonts w:ascii="Helvetica" w:hAnsi="Helvetica" w:cs="Helvetica"/>
        </w:rPr>
        <w:t xml:space="preserve">You aren't just eating different foods to drop a few </w:t>
      </w:r>
      <w:proofErr w:type="gramStart"/>
      <w:r>
        <w:rPr>
          <w:rFonts w:ascii="Helvetica" w:hAnsi="Helvetica" w:cs="Helvetica"/>
        </w:rPr>
        <w:t>pounds,</w:t>
      </w:r>
      <w:proofErr w:type="gramEnd"/>
      <w:r>
        <w:rPr>
          <w:rFonts w:ascii="Helvetica" w:hAnsi="Helvetica" w:cs="Helvetica"/>
        </w:rPr>
        <w:t xml:space="preserve"> you are eating different foods to make your overall life significantly better.</w:t>
      </w:r>
    </w:p>
    <w:p w:rsidR="000465B1" w:rsidRDefault="000465B1" w:rsidP="000465B1">
      <w:pPr>
        <w:pStyle w:val="NoSpacing"/>
        <w:rPr>
          <w:rFonts w:ascii="Helvetica" w:hAnsi="Helvetica" w:cs="Helvetica"/>
        </w:rPr>
      </w:pPr>
    </w:p>
    <w:p w:rsidR="000465B1" w:rsidRDefault="000465B1" w:rsidP="000465B1">
      <w:pPr>
        <w:pStyle w:val="NoSpacing"/>
        <w:rPr>
          <w:rFonts w:ascii="Helvetica" w:hAnsi="Helvetica" w:cs="Helvetica"/>
        </w:rPr>
      </w:pPr>
      <w:r>
        <w:rPr>
          <w:rFonts w:ascii="Helvetica" w:hAnsi="Helvetica" w:cs="Helvetica"/>
        </w:rPr>
        <w:t>You are eating for vitality, you are eating for happiness and you are eating for success. You are changing who you are fundamentally, in the most literal way possible.</w:t>
      </w:r>
    </w:p>
    <w:p w:rsidR="000465B1" w:rsidRDefault="000465B1" w:rsidP="000465B1">
      <w:pPr>
        <w:pStyle w:val="NoSpacing"/>
        <w:rPr>
          <w:rFonts w:ascii="Helvetica" w:hAnsi="Helvetica" w:cs="Helvetica"/>
        </w:rPr>
      </w:pPr>
    </w:p>
    <w:p w:rsidR="000465B1" w:rsidRDefault="000465B1" w:rsidP="000465B1">
      <w:pPr>
        <w:pStyle w:val="NoSpacing"/>
        <w:rPr>
          <w:rFonts w:ascii="Helvetica" w:hAnsi="Helvetica" w:cs="Helvetica"/>
        </w:rPr>
      </w:pPr>
      <w:r>
        <w:rPr>
          <w:rFonts w:ascii="Helvetica" w:hAnsi="Helvetica" w:cs="Helvetica"/>
        </w:rPr>
        <w:t xml:space="preserve">With the </w:t>
      </w:r>
      <w:proofErr w:type="spellStart"/>
      <w:r>
        <w:rPr>
          <w:rFonts w:ascii="Helvetica" w:hAnsi="Helvetica" w:cs="Helvetica"/>
        </w:rPr>
        <w:t>Paleo</w:t>
      </w:r>
      <w:proofErr w:type="spellEnd"/>
      <w:r>
        <w:rPr>
          <w:rFonts w:ascii="Helvetica" w:hAnsi="Helvetica" w:cs="Helvetica"/>
        </w:rPr>
        <w:t xml:space="preserve"> diet, you are literally changing what you are made of. Your body will be composed of new sources of energy and growth and you will slowly remove the damage done by the bad foods you have been eating.</w:t>
      </w:r>
    </w:p>
    <w:p w:rsidR="000465B1" w:rsidRDefault="000465B1" w:rsidP="000465B1">
      <w:pPr>
        <w:pStyle w:val="NoSpacing"/>
        <w:rPr>
          <w:rFonts w:ascii="Helvetica" w:hAnsi="Helvetica" w:cs="Helvetica"/>
        </w:rPr>
      </w:pPr>
    </w:p>
    <w:p w:rsidR="000465B1" w:rsidRDefault="000465B1" w:rsidP="000465B1">
      <w:pPr>
        <w:pStyle w:val="NoSpacing"/>
        <w:rPr>
          <w:rFonts w:ascii="Helvetica" w:hAnsi="Helvetica" w:cs="Helvetica"/>
        </w:rPr>
      </w:pPr>
      <w:r>
        <w:rPr>
          <w:rFonts w:ascii="Helvetica" w:hAnsi="Helvetica" w:cs="Helvetica"/>
        </w:rPr>
        <w:t>It is my hope that this report has awoken you to new possibilities and the lifestyle you could be living. It's a simple choice, but a difficult one.</w:t>
      </w:r>
    </w:p>
    <w:p w:rsidR="000465B1" w:rsidRDefault="000465B1" w:rsidP="000465B1">
      <w:pPr>
        <w:pStyle w:val="NoSpacing"/>
        <w:rPr>
          <w:rFonts w:ascii="Helvetica" w:hAnsi="Helvetica" w:cs="Helvetica"/>
        </w:rPr>
      </w:pPr>
    </w:p>
    <w:p w:rsidR="000465B1" w:rsidRDefault="000465B1" w:rsidP="000465B1">
      <w:pPr>
        <w:pStyle w:val="NoSpacing"/>
        <w:rPr>
          <w:rFonts w:ascii="Helvetica" w:hAnsi="Helvetica" w:cs="Helvetica"/>
        </w:rPr>
      </w:pPr>
      <w:r>
        <w:rPr>
          <w:rFonts w:ascii="Helvetica" w:hAnsi="Helvetica" w:cs="Helvetica"/>
        </w:rPr>
        <w:t>Changing your life is never easy, but it is rewarding.</w:t>
      </w:r>
    </w:p>
    <w:p w:rsidR="000465B1" w:rsidRDefault="000465B1" w:rsidP="000465B1">
      <w:pPr>
        <w:pStyle w:val="NoSpacing"/>
        <w:rPr>
          <w:rFonts w:ascii="Helvetica" w:hAnsi="Helvetica" w:cs="Helvetica"/>
        </w:rPr>
      </w:pPr>
    </w:p>
    <w:p w:rsidR="000465B1" w:rsidRDefault="000465B1" w:rsidP="000465B1">
      <w:pPr>
        <w:pStyle w:val="NoSpacing"/>
        <w:rPr>
          <w:rFonts w:ascii="Helvetica" w:hAnsi="Helvetica" w:cs="Helvetica"/>
        </w:rPr>
      </w:pPr>
      <w:r>
        <w:rPr>
          <w:rFonts w:ascii="Helvetica" w:hAnsi="Helvetica" w:cs="Helvetica"/>
        </w:rPr>
        <w:t>I hope you make the change!</w:t>
      </w:r>
    </w:p>
    <w:p w:rsidR="000465B1" w:rsidRDefault="000465B1" w:rsidP="000465B1">
      <w:pPr>
        <w:pStyle w:val="NoSpacing"/>
        <w:rPr>
          <w:rFonts w:ascii="Helvetica" w:hAnsi="Helvetica" w:cs="Helvetica"/>
        </w:rPr>
      </w:pPr>
    </w:p>
    <w:p w:rsidR="000465B1" w:rsidRPr="00A1655B" w:rsidRDefault="000465B1" w:rsidP="000465B1">
      <w:pPr>
        <w:pStyle w:val="NoSpacing"/>
        <w:rPr>
          <w:rFonts w:ascii="Helvetica" w:hAnsi="Helvetica" w:cs="Helvetica"/>
        </w:rPr>
      </w:pPr>
      <w:r>
        <w:rPr>
          <w:rFonts w:ascii="Helvetica" w:hAnsi="Helvetica" w:cs="Helvetica"/>
        </w:rPr>
        <w:t xml:space="preserve">I also hope you found this report interesting and helpful. Thank you for reading. For more information on the </w:t>
      </w:r>
      <w:proofErr w:type="spellStart"/>
      <w:r>
        <w:rPr>
          <w:rFonts w:ascii="Helvetica" w:hAnsi="Helvetica" w:cs="Helvetica"/>
        </w:rPr>
        <w:t>Paleo</w:t>
      </w:r>
      <w:proofErr w:type="spellEnd"/>
      <w:r>
        <w:rPr>
          <w:rFonts w:ascii="Helvetica" w:hAnsi="Helvetica" w:cs="Helvetica"/>
        </w:rPr>
        <w:t xml:space="preserve"> diet, please read my newsletter. You'll get tons of great tips for both your food and your lifestyle!</w:t>
      </w:r>
    </w:p>
    <w:p w:rsidR="000465B1" w:rsidRPr="000A15E4" w:rsidRDefault="000465B1" w:rsidP="000465B1">
      <w:pPr>
        <w:pStyle w:val="NoSpacing"/>
        <w:rPr>
          <w:rFonts w:ascii="Helvetica" w:hAnsi="Helvetica" w:cs="Helvetica"/>
        </w:rPr>
      </w:pPr>
      <w:r>
        <w:rPr>
          <w:rFonts w:ascii="Helvetica" w:hAnsi="Helvetica" w:cs="Helvetica"/>
        </w:rPr>
        <w:t xml:space="preserve"> </w:t>
      </w:r>
    </w:p>
    <w:p w:rsidR="000465B1" w:rsidRDefault="000465B1" w:rsidP="000465B1">
      <w:pPr>
        <w:pStyle w:val="NoSpacing"/>
      </w:pPr>
    </w:p>
    <w:p w:rsidR="000465B1" w:rsidRPr="00977BA1" w:rsidRDefault="000465B1" w:rsidP="000465B1">
      <w:pPr>
        <w:pStyle w:val="NoSpacing"/>
      </w:pPr>
    </w:p>
    <w:p w:rsidR="00F32BDF" w:rsidRPr="00377F80" w:rsidRDefault="00F32BDF" w:rsidP="000465B1">
      <w:pPr>
        <w:rPr>
          <w:rFonts w:ascii="Helvetica" w:hAnsi="Helvetica"/>
        </w:rPr>
      </w:pPr>
    </w:p>
    <w:sectPr w:rsidR="00F32BDF" w:rsidRPr="00377F80" w:rsidSect="00FB186E">
      <w:headerReference w:type="even" r:id="rId9"/>
      <w:headerReference w:type="default" r:id="rId10"/>
      <w:footerReference w:type="even" r:id="rId11"/>
      <w:footerReference w:type="default" r:id="rId12"/>
      <w:headerReference w:type="first" r:id="rId13"/>
      <w:footerReference w:type="first" r:id="rId14"/>
      <w:pgSz w:w="12240" w:h="15840"/>
      <w:pgMar w:top="1526"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033A" w:rsidRDefault="00C0033A" w:rsidP="004C1102">
      <w:pPr>
        <w:spacing w:after="0" w:line="240" w:lineRule="auto"/>
      </w:pPr>
      <w:r>
        <w:separator/>
      </w:r>
    </w:p>
  </w:endnote>
  <w:endnote w:type="continuationSeparator" w:id="0">
    <w:p w:rsidR="00C0033A" w:rsidRDefault="00C0033A" w:rsidP="004C11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charset w:val="80"/>
    <w:family w:val="auto"/>
    <w:pitch w:val="variable"/>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30204"/>
    <w:charset w:val="00"/>
    <w:family w:val="swiss"/>
    <w:pitch w:val="variable"/>
    <w:sig w:usb0="20002A87" w:usb1="00000000" w:usb2="00000000"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9CA" w:rsidRDefault="001049C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46DC" w:rsidRPr="001049CA" w:rsidRDefault="001546DC" w:rsidP="001049C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9CA" w:rsidRDefault="001049C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033A" w:rsidRDefault="00C0033A" w:rsidP="004C1102">
      <w:pPr>
        <w:spacing w:after="0" w:line="240" w:lineRule="auto"/>
      </w:pPr>
      <w:r>
        <w:separator/>
      </w:r>
    </w:p>
  </w:footnote>
  <w:footnote w:type="continuationSeparator" w:id="0">
    <w:p w:rsidR="00C0033A" w:rsidRDefault="00C0033A" w:rsidP="004C110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9CA" w:rsidRDefault="001049C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46DC" w:rsidRPr="001546DC" w:rsidRDefault="00A95713" w:rsidP="001546DC">
    <w:pPr>
      <w:pStyle w:val="Header"/>
    </w:pPr>
    <w:r>
      <w:rPr>
        <w:noProof/>
        <w:lang w:val="en-IN" w:eastAsia="en-IN"/>
      </w:rPr>
      <mc:AlternateContent>
        <mc:Choice Requires="wps">
          <w:drawing>
            <wp:anchor distT="0" distB="0" distL="114300" distR="114300" simplePos="0" relativeHeight="251657216" behindDoc="0" locked="0" layoutInCell="1" allowOverlap="1">
              <wp:simplePos x="0" y="0"/>
              <wp:positionH relativeFrom="column">
                <wp:posOffset>-1020445</wp:posOffset>
              </wp:positionH>
              <wp:positionV relativeFrom="paragraph">
                <wp:posOffset>-457200</wp:posOffset>
              </wp:positionV>
              <wp:extent cx="7889240" cy="658495"/>
              <wp:effectExtent l="0" t="0" r="0" b="8255"/>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889240" cy="658495"/>
                      </a:xfrm>
                      <a:prstGeom prst="rect">
                        <a:avLst/>
                      </a:prstGeom>
                      <a:solidFill>
                        <a:srgbClr val="0981BD"/>
                      </a:solidFill>
                      <a:ln w="25400" cap="flat" cmpd="sng" algn="ctr">
                        <a:noFill/>
                        <a:prstDash val="solid"/>
                      </a:ln>
                      <a:effectLst/>
                    </wps:spPr>
                    <wps:txbx>
                      <w:txbxContent>
                        <w:p w:rsidR="00D25AB3" w:rsidRPr="00D25AB3" w:rsidRDefault="00D25AB3" w:rsidP="00D25AB3">
                          <w:pPr>
                            <w:pStyle w:val="Header"/>
                            <w:jc w:val="center"/>
                            <w:rPr>
                              <w:sz w:val="18"/>
                              <w:szCs w:val="18"/>
                            </w:rPr>
                          </w:pPr>
                        </w:p>
                        <w:p w:rsidR="00354C86" w:rsidRDefault="00354C86" w:rsidP="00354C86">
                          <w:pPr>
                            <w:pStyle w:val="Header"/>
                            <w:jc w:val="right"/>
                          </w:pPr>
                          <w:r w:rsidRPr="00EF3C4F">
                            <w:rPr>
                              <w:color w:val="FFFFFF"/>
                            </w:rPr>
                            <w:t xml:space="preserve">Page </w:t>
                          </w:r>
                          <w:r w:rsidRPr="00EF3C4F">
                            <w:rPr>
                              <w:b/>
                              <w:bCs/>
                              <w:color w:val="FFFFFF"/>
                              <w:sz w:val="24"/>
                              <w:szCs w:val="24"/>
                            </w:rPr>
                            <w:fldChar w:fldCharType="begin"/>
                          </w:r>
                          <w:r w:rsidRPr="00EF3C4F">
                            <w:rPr>
                              <w:b/>
                              <w:bCs/>
                              <w:color w:val="FFFFFF"/>
                            </w:rPr>
                            <w:instrText xml:space="preserve"> PAGE </w:instrText>
                          </w:r>
                          <w:r w:rsidRPr="00EF3C4F">
                            <w:rPr>
                              <w:b/>
                              <w:bCs/>
                              <w:color w:val="FFFFFF"/>
                              <w:sz w:val="24"/>
                              <w:szCs w:val="24"/>
                            </w:rPr>
                            <w:fldChar w:fldCharType="separate"/>
                          </w:r>
                          <w:r w:rsidR="00A15A9A">
                            <w:rPr>
                              <w:b/>
                              <w:bCs/>
                              <w:noProof/>
                              <w:color w:val="FFFFFF"/>
                            </w:rPr>
                            <w:t>4</w:t>
                          </w:r>
                          <w:r w:rsidRPr="00EF3C4F">
                            <w:rPr>
                              <w:b/>
                              <w:bCs/>
                              <w:color w:val="FFFFFF"/>
                              <w:sz w:val="24"/>
                              <w:szCs w:val="24"/>
                            </w:rPr>
                            <w:fldChar w:fldCharType="end"/>
                          </w:r>
                          <w:r w:rsidRPr="00EF3C4F">
                            <w:rPr>
                              <w:color w:val="FFFFFF"/>
                            </w:rPr>
                            <w:t xml:space="preserve"> of </w:t>
                          </w:r>
                          <w:r w:rsidRPr="00EF3C4F">
                            <w:rPr>
                              <w:b/>
                              <w:bCs/>
                              <w:color w:val="FFFFFF"/>
                              <w:sz w:val="24"/>
                              <w:szCs w:val="24"/>
                            </w:rPr>
                            <w:fldChar w:fldCharType="begin"/>
                          </w:r>
                          <w:r w:rsidRPr="00EF3C4F">
                            <w:rPr>
                              <w:b/>
                              <w:bCs/>
                              <w:color w:val="FFFFFF"/>
                            </w:rPr>
                            <w:instrText xml:space="preserve"> NUMPAGES  </w:instrText>
                          </w:r>
                          <w:r w:rsidRPr="00EF3C4F">
                            <w:rPr>
                              <w:b/>
                              <w:bCs/>
                              <w:color w:val="FFFFFF"/>
                              <w:sz w:val="24"/>
                              <w:szCs w:val="24"/>
                            </w:rPr>
                            <w:fldChar w:fldCharType="separate"/>
                          </w:r>
                          <w:r w:rsidR="00A15A9A">
                            <w:rPr>
                              <w:b/>
                              <w:bCs/>
                              <w:noProof/>
                              <w:color w:val="FFFFFF"/>
                            </w:rPr>
                            <w:t>7</w:t>
                          </w:r>
                          <w:r w:rsidRPr="00EF3C4F">
                            <w:rPr>
                              <w:b/>
                              <w:bCs/>
                              <w:color w:val="FFFFFF"/>
                              <w:sz w:val="24"/>
                              <w:szCs w:val="24"/>
                            </w:rPr>
                            <w:fldChar w:fldCharType="end"/>
                          </w:r>
                          <w:r w:rsidR="00ED6504" w:rsidRPr="00EF3C4F">
                            <w:rPr>
                              <w:b/>
                              <w:bCs/>
                              <w:color w:val="FFFFFF"/>
                              <w:sz w:val="24"/>
                              <w:szCs w:val="24"/>
                            </w:rPr>
                            <w:t xml:space="preserve"> </w:t>
                          </w:r>
                        </w:p>
                        <w:p w:rsidR="00354C86" w:rsidRPr="00354C86" w:rsidRDefault="00354C86" w:rsidP="00354C86">
                          <w:pPr>
                            <w:pStyle w:val="Header"/>
                          </w:pPr>
                        </w:p>
                        <w:p w:rsidR="00D25AB3" w:rsidRPr="001546DC" w:rsidRDefault="00D25AB3" w:rsidP="00D25AB3">
                          <w:pPr>
                            <w:pStyle w:val="Header"/>
                            <w:jc w:val="center"/>
                            <w:rPr>
                              <w:sz w:val="48"/>
                              <w:szCs w:val="48"/>
                            </w:rPr>
                          </w:pPr>
                        </w:p>
                        <w:p w:rsidR="00D25AB3" w:rsidRDefault="00D25AB3" w:rsidP="00D25AB3">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 o:spid="_x0000_s1026" style="position:absolute;margin-left:-80.35pt;margin-top:-36pt;width:621.2pt;height:51.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" fillcolor="#0981bd" stroked="f" strokeweight="2pt">
              <v:path arrowok="t"/>
              <v:textbox>
                <w:txbxContent>
                  <w:p w:rsidR="00D25AB3" w:rsidRPr="00D25AB3" w:rsidRDefault="00D25AB3" w:rsidP="00D25AB3">
                    <w:pPr>
                      <w:pStyle w:val="Header"/>
                      <w:jc w:val="center"/>
                      <w:rPr>
                        <w:sz w:val="18"/>
                        <w:szCs w:val="18"/>
                      </w:rPr>
                    </w:pPr>
                  </w:p>
                  <w:p w:rsidR="00354C86" w:rsidRDefault="00354C86" w:rsidP="00354C86">
                    <w:pPr>
                      <w:pStyle w:val="Header"/>
                      <w:jc w:val="right"/>
                    </w:pPr>
                    <w:r w:rsidRPr="00EF3C4F">
                      <w:rPr>
                        <w:color w:val="FFFFFF"/>
                      </w:rPr>
                      <w:t xml:space="preserve">Page </w:t>
                    </w:r>
                    <w:r w:rsidRPr="00EF3C4F">
                      <w:rPr>
                        <w:b/>
                        <w:bCs/>
                        <w:color w:val="FFFFFF"/>
                        <w:sz w:val="24"/>
                        <w:szCs w:val="24"/>
                      </w:rPr>
                      <w:fldChar w:fldCharType="begin"/>
                    </w:r>
                    <w:r w:rsidRPr="00EF3C4F">
                      <w:rPr>
                        <w:b/>
                        <w:bCs/>
                        <w:color w:val="FFFFFF"/>
                      </w:rPr>
                      <w:instrText xml:space="preserve"> PAGE </w:instrText>
                    </w:r>
                    <w:r w:rsidRPr="00EF3C4F">
                      <w:rPr>
                        <w:b/>
                        <w:bCs/>
                        <w:color w:val="FFFFFF"/>
                        <w:sz w:val="24"/>
                        <w:szCs w:val="24"/>
                      </w:rPr>
                      <w:fldChar w:fldCharType="separate"/>
                    </w:r>
                    <w:r w:rsidR="00A15A9A">
                      <w:rPr>
                        <w:b/>
                        <w:bCs/>
                        <w:noProof/>
                        <w:color w:val="FFFFFF"/>
                      </w:rPr>
                      <w:t>4</w:t>
                    </w:r>
                    <w:r w:rsidRPr="00EF3C4F">
                      <w:rPr>
                        <w:b/>
                        <w:bCs/>
                        <w:color w:val="FFFFFF"/>
                        <w:sz w:val="24"/>
                        <w:szCs w:val="24"/>
                      </w:rPr>
                      <w:fldChar w:fldCharType="end"/>
                    </w:r>
                    <w:r w:rsidRPr="00EF3C4F">
                      <w:rPr>
                        <w:color w:val="FFFFFF"/>
                      </w:rPr>
                      <w:t xml:space="preserve"> of </w:t>
                    </w:r>
                    <w:r w:rsidRPr="00EF3C4F">
                      <w:rPr>
                        <w:b/>
                        <w:bCs/>
                        <w:color w:val="FFFFFF"/>
                        <w:sz w:val="24"/>
                        <w:szCs w:val="24"/>
                      </w:rPr>
                      <w:fldChar w:fldCharType="begin"/>
                    </w:r>
                    <w:r w:rsidRPr="00EF3C4F">
                      <w:rPr>
                        <w:b/>
                        <w:bCs/>
                        <w:color w:val="FFFFFF"/>
                      </w:rPr>
                      <w:instrText xml:space="preserve"> NUMPAGES  </w:instrText>
                    </w:r>
                    <w:r w:rsidRPr="00EF3C4F">
                      <w:rPr>
                        <w:b/>
                        <w:bCs/>
                        <w:color w:val="FFFFFF"/>
                        <w:sz w:val="24"/>
                        <w:szCs w:val="24"/>
                      </w:rPr>
                      <w:fldChar w:fldCharType="separate"/>
                    </w:r>
                    <w:r w:rsidR="00A15A9A">
                      <w:rPr>
                        <w:b/>
                        <w:bCs/>
                        <w:noProof/>
                        <w:color w:val="FFFFFF"/>
                      </w:rPr>
                      <w:t>7</w:t>
                    </w:r>
                    <w:r w:rsidRPr="00EF3C4F">
                      <w:rPr>
                        <w:b/>
                        <w:bCs/>
                        <w:color w:val="FFFFFF"/>
                        <w:sz w:val="24"/>
                        <w:szCs w:val="24"/>
                      </w:rPr>
                      <w:fldChar w:fldCharType="end"/>
                    </w:r>
                    <w:r w:rsidR="00ED6504" w:rsidRPr="00EF3C4F">
                      <w:rPr>
                        <w:b/>
                        <w:bCs/>
                        <w:color w:val="FFFFFF"/>
                        <w:sz w:val="24"/>
                        <w:szCs w:val="24"/>
                      </w:rPr>
                      <w:t xml:space="preserve"> </w:t>
                    </w:r>
                  </w:p>
                  <w:p w:rsidR="00354C86" w:rsidRPr="00354C86" w:rsidRDefault="00354C86" w:rsidP="00354C86">
                    <w:pPr>
                      <w:pStyle w:val="Header"/>
                    </w:pPr>
                  </w:p>
                  <w:p w:rsidR="00D25AB3" w:rsidRPr="001546DC" w:rsidRDefault="00D25AB3" w:rsidP="00D25AB3">
                    <w:pPr>
                      <w:pStyle w:val="Header"/>
                      <w:jc w:val="center"/>
                      <w:rPr>
                        <w:sz w:val="48"/>
                        <w:szCs w:val="48"/>
                      </w:rPr>
                    </w:pPr>
                  </w:p>
                  <w:p w:rsidR="00D25AB3" w:rsidRDefault="00D25AB3" w:rsidP="00D25AB3">
                    <w:pPr>
                      <w:jc w:val="center"/>
                    </w:pPr>
                  </w:p>
                </w:txbxContent>
              </v:textbox>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9CA" w:rsidRDefault="001049C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1"/>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02"/>
    <w:multiLevelType w:val="multilevel"/>
    <w:tmpl w:val="00000002"/>
    <w:name w:val="WWNum2"/>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00000003"/>
    <w:multiLevelType w:val="multilevel"/>
    <w:tmpl w:val="00000003"/>
    <w:name w:val="WWNum3"/>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nsid w:val="00000004"/>
    <w:multiLevelType w:val="multilevel"/>
    <w:tmpl w:val="00000004"/>
    <w:name w:val="WWNum4"/>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nsid w:val="00000005"/>
    <w:multiLevelType w:val="multilevel"/>
    <w:tmpl w:val="00000005"/>
    <w:name w:val="WWNum5"/>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5">
    <w:nsid w:val="03EF1139"/>
    <w:multiLevelType w:val="hybridMultilevel"/>
    <w:tmpl w:val="C540C3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43A73A8"/>
    <w:multiLevelType w:val="hybridMultilevel"/>
    <w:tmpl w:val="A61E5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76B35BC"/>
    <w:multiLevelType w:val="hybridMultilevel"/>
    <w:tmpl w:val="61F43B26"/>
    <w:lvl w:ilvl="0" w:tplc="04090001">
      <w:start w:val="1"/>
      <w:numFmt w:val="bullet"/>
      <w:lvlText w:val=""/>
      <w:lvlJc w:val="left"/>
      <w:pPr>
        <w:ind w:left="904" w:hanging="360"/>
      </w:pPr>
      <w:rPr>
        <w:rFonts w:ascii="Symbol" w:hAnsi="Symbol" w:hint="default"/>
      </w:rPr>
    </w:lvl>
    <w:lvl w:ilvl="1" w:tplc="04090003" w:tentative="1">
      <w:start w:val="1"/>
      <w:numFmt w:val="bullet"/>
      <w:lvlText w:val="o"/>
      <w:lvlJc w:val="left"/>
      <w:pPr>
        <w:ind w:left="1624" w:hanging="360"/>
      </w:pPr>
      <w:rPr>
        <w:rFonts w:ascii="Courier New" w:hAnsi="Courier New" w:cs="Courier New" w:hint="default"/>
      </w:rPr>
    </w:lvl>
    <w:lvl w:ilvl="2" w:tplc="04090005" w:tentative="1">
      <w:start w:val="1"/>
      <w:numFmt w:val="bullet"/>
      <w:lvlText w:val=""/>
      <w:lvlJc w:val="left"/>
      <w:pPr>
        <w:ind w:left="2344" w:hanging="360"/>
      </w:pPr>
      <w:rPr>
        <w:rFonts w:ascii="Wingdings" w:hAnsi="Wingdings" w:hint="default"/>
      </w:rPr>
    </w:lvl>
    <w:lvl w:ilvl="3" w:tplc="04090001" w:tentative="1">
      <w:start w:val="1"/>
      <w:numFmt w:val="bullet"/>
      <w:lvlText w:val=""/>
      <w:lvlJc w:val="left"/>
      <w:pPr>
        <w:ind w:left="3064" w:hanging="360"/>
      </w:pPr>
      <w:rPr>
        <w:rFonts w:ascii="Symbol" w:hAnsi="Symbol" w:hint="default"/>
      </w:rPr>
    </w:lvl>
    <w:lvl w:ilvl="4" w:tplc="04090003" w:tentative="1">
      <w:start w:val="1"/>
      <w:numFmt w:val="bullet"/>
      <w:lvlText w:val="o"/>
      <w:lvlJc w:val="left"/>
      <w:pPr>
        <w:ind w:left="3784" w:hanging="360"/>
      </w:pPr>
      <w:rPr>
        <w:rFonts w:ascii="Courier New" w:hAnsi="Courier New" w:cs="Courier New" w:hint="default"/>
      </w:rPr>
    </w:lvl>
    <w:lvl w:ilvl="5" w:tplc="04090005" w:tentative="1">
      <w:start w:val="1"/>
      <w:numFmt w:val="bullet"/>
      <w:lvlText w:val=""/>
      <w:lvlJc w:val="left"/>
      <w:pPr>
        <w:ind w:left="4504" w:hanging="360"/>
      </w:pPr>
      <w:rPr>
        <w:rFonts w:ascii="Wingdings" w:hAnsi="Wingdings" w:hint="default"/>
      </w:rPr>
    </w:lvl>
    <w:lvl w:ilvl="6" w:tplc="04090001" w:tentative="1">
      <w:start w:val="1"/>
      <w:numFmt w:val="bullet"/>
      <w:lvlText w:val=""/>
      <w:lvlJc w:val="left"/>
      <w:pPr>
        <w:ind w:left="5224" w:hanging="360"/>
      </w:pPr>
      <w:rPr>
        <w:rFonts w:ascii="Symbol" w:hAnsi="Symbol" w:hint="default"/>
      </w:rPr>
    </w:lvl>
    <w:lvl w:ilvl="7" w:tplc="04090003" w:tentative="1">
      <w:start w:val="1"/>
      <w:numFmt w:val="bullet"/>
      <w:lvlText w:val="o"/>
      <w:lvlJc w:val="left"/>
      <w:pPr>
        <w:ind w:left="5944" w:hanging="360"/>
      </w:pPr>
      <w:rPr>
        <w:rFonts w:ascii="Courier New" w:hAnsi="Courier New" w:cs="Courier New" w:hint="default"/>
      </w:rPr>
    </w:lvl>
    <w:lvl w:ilvl="8" w:tplc="04090005" w:tentative="1">
      <w:start w:val="1"/>
      <w:numFmt w:val="bullet"/>
      <w:lvlText w:val=""/>
      <w:lvlJc w:val="left"/>
      <w:pPr>
        <w:ind w:left="6664" w:hanging="360"/>
      </w:pPr>
      <w:rPr>
        <w:rFonts w:ascii="Wingdings" w:hAnsi="Wingdings" w:hint="default"/>
      </w:rPr>
    </w:lvl>
  </w:abstractNum>
  <w:abstractNum w:abstractNumId="8">
    <w:nsid w:val="388B6B70"/>
    <w:multiLevelType w:val="hybridMultilevel"/>
    <w:tmpl w:val="F0EAE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E536821"/>
    <w:multiLevelType w:val="hybridMultilevel"/>
    <w:tmpl w:val="32704B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86C114B"/>
    <w:multiLevelType w:val="hybridMultilevel"/>
    <w:tmpl w:val="4CFE3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7"/>
  </w:num>
  <w:num w:numId="8">
    <w:abstractNumId w:val="10"/>
  </w:num>
  <w:num w:numId="9">
    <w:abstractNumId w:val="9"/>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isplayBackgroundShape/>
  <w:proofState w:spelling="clean" w:grammar="clean"/>
  <w:defaultTabStop w:val="720"/>
  <w:characterSpacingControl w:val="doNotCompress"/>
  <w:hdrShapeDefaults>
    <o:shapedefaults v:ext="edit" spidmax="2049">
      <o:colormru v:ext="edit" colors="#031f3b"/>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7CE"/>
    <w:rsid w:val="00045314"/>
    <w:rsid w:val="000465B1"/>
    <w:rsid w:val="000467AB"/>
    <w:rsid w:val="000775AE"/>
    <w:rsid w:val="001049CA"/>
    <w:rsid w:val="001546DC"/>
    <w:rsid w:val="0016072D"/>
    <w:rsid w:val="00182C91"/>
    <w:rsid w:val="00186FEF"/>
    <w:rsid w:val="001B0FEF"/>
    <w:rsid w:val="001C40E2"/>
    <w:rsid w:val="00203938"/>
    <w:rsid w:val="002056B5"/>
    <w:rsid w:val="00230F4C"/>
    <w:rsid w:val="003254ED"/>
    <w:rsid w:val="00354C86"/>
    <w:rsid w:val="00377F80"/>
    <w:rsid w:val="003D649A"/>
    <w:rsid w:val="003F7B27"/>
    <w:rsid w:val="004178A0"/>
    <w:rsid w:val="00444505"/>
    <w:rsid w:val="004B20C7"/>
    <w:rsid w:val="004B683A"/>
    <w:rsid w:val="004C1102"/>
    <w:rsid w:val="004E5584"/>
    <w:rsid w:val="005406BB"/>
    <w:rsid w:val="005476C2"/>
    <w:rsid w:val="005A7C13"/>
    <w:rsid w:val="006747CE"/>
    <w:rsid w:val="007329E2"/>
    <w:rsid w:val="008575FF"/>
    <w:rsid w:val="009861D2"/>
    <w:rsid w:val="00A15A9A"/>
    <w:rsid w:val="00A95713"/>
    <w:rsid w:val="00C0033A"/>
    <w:rsid w:val="00C83C9F"/>
    <w:rsid w:val="00D25AB3"/>
    <w:rsid w:val="00D37C23"/>
    <w:rsid w:val="00E62D1B"/>
    <w:rsid w:val="00ED6504"/>
    <w:rsid w:val="00EE10AB"/>
    <w:rsid w:val="00EF3C4F"/>
    <w:rsid w:val="00F32BDF"/>
    <w:rsid w:val="00F47F7A"/>
    <w:rsid w:val="00F544B7"/>
    <w:rsid w:val="00F82422"/>
    <w:rsid w:val="00FB186E"/>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031f3b"/>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N" w:eastAsia="en-I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314"/>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A95713"/>
    <w:pPr>
      <w:keepNext/>
      <w:spacing w:before="240" w:after="60"/>
      <w:outlineLvl w:val="0"/>
    </w:pPr>
    <w:rPr>
      <w:rFonts w:asciiTheme="majorHAnsi" w:eastAsiaTheme="majorEastAsia" w:hAnsiTheme="majorHAnsi" w:cstheme="majorBidi"/>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qFormat/>
    <w:rsid w:val="004B20C7"/>
    <w:rPr>
      <w:sz w:val="24"/>
      <w:szCs w:val="22"/>
      <w:lang w:val="en-US" w:eastAsia="en-US"/>
    </w:rPr>
  </w:style>
  <w:style w:type="paragraph" w:styleId="BalloonText">
    <w:name w:val="Balloon Text"/>
    <w:basedOn w:val="Normal"/>
    <w:link w:val="BalloonTextChar"/>
    <w:uiPriority w:val="99"/>
    <w:semiHidden/>
    <w:unhideWhenUsed/>
    <w:rsid w:val="00182C9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82C91"/>
    <w:rPr>
      <w:rFonts w:ascii="Tahoma" w:hAnsi="Tahoma" w:cs="Tahoma"/>
      <w:sz w:val="16"/>
      <w:szCs w:val="16"/>
    </w:rPr>
  </w:style>
  <w:style w:type="paragraph" w:styleId="Header">
    <w:name w:val="header"/>
    <w:basedOn w:val="Normal"/>
    <w:link w:val="HeaderChar"/>
    <w:uiPriority w:val="99"/>
    <w:unhideWhenUsed/>
    <w:rsid w:val="004C110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1102"/>
  </w:style>
  <w:style w:type="paragraph" w:styleId="Footer">
    <w:name w:val="footer"/>
    <w:basedOn w:val="Normal"/>
    <w:link w:val="FooterChar"/>
    <w:uiPriority w:val="99"/>
    <w:unhideWhenUsed/>
    <w:rsid w:val="004C11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1102"/>
  </w:style>
  <w:style w:type="character" w:customStyle="1" w:styleId="NoSpacingChar">
    <w:name w:val="No Spacing Char"/>
    <w:link w:val="NoSpacing"/>
    <w:rsid w:val="00F32BDF"/>
    <w:rPr>
      <w:sz w:val="24"/>
    </w:rPr>
  </w:style>
  <w:style w:type="character" w:styleId="Hyperlink">
    <w:name w:val="Hyperlink"/>
    <w:uiPriority w:val="99"/>
    <w:unhideWhenUsed/>
    <w:rsid w:val="001546DC"/>
    <w:rPr>
      <w:color w:val="0000FF"/>
      <w:u w:val="single"/>
    </w:rPr>
  </w:style>
  <w:style w:type="paragraph" w:customStyle="1" w:styleId="Body">
    <w:name w:val="Body"/>
    <w:rsid w:val="003F7B27"/>
    <w:pPr>
      <w:suppressAutoHyphens/>
      <w:spacing w:line="100" w:lineRule="atLeast"/>
    </w:pPr>
    <w:rPr>
      <w:rFonts w:ascii="Helvetica" w:eastAsia="Arial Unicode MS" w:hAnsi="Helvetica" w:cs="Arial Unicode MS"/>
      <w:color w:val="000000"/>
      <w:kern w:val="1"/>
      <w:sz w:val="24"/>
      <w:szCs w:val="24"/>
      <w:lang w:val="en-US" w:eastAsia="hi-IN" w:bidi="hi-IN"/>
    </w:rPr>
  </w:style>
  <w:style w:type="character" w:customStyle="1" w:styleId="Heading1Char">
    <w:name w:val="Heading 1 Char"/>
    <w:basedOn w:val="DefaultParagraphFont"/>
    <w:link w:val="Heading1"/>
    <w:uiPriority w:val="9"/>
    <w:rsid w:val="00A95713"/>
    <w:rPr>
      <w:rFonts w:asciiTheme="majorHAnsi" w:eastAsiaTheme="majorEastAsia" w:hAnsiTheme="majorHAnsi" w:cstheme="majorBidi"/>
      <w:b/>
      <w:bCs/>
      <w:kern w:val="32"/>
      <w:sz w:val="32"/>
      <w:szCs w:val="32"/>
      <w:lang w:val="en-US" w:eastAsia="en-US"/>
    </w:rPr>
  </w:style>
  <w:style w:type="paragraph" w:styleId="ListParagraph">
    <w:name w:val="List Paragraph"/>
    <w:basedOn w:val="Normal"/>
    <w:uiPriority w:val="34"/>
    <w:qFormat/>
    <w:rsid w:val="000467AB"/>
    <w:pPr>
      <w:spacing w:after="0" w:line="240" w:lineRule="auto"/>
      <w:ind w:left="720" w:hanging="360"/>
      <w:contextualSpacing/>
    </w:pPr>
    <w:rPr>
      <w:rFonts w:ascii="Times New Roman" w:eastAsiaTheme="minorHAnsi" w:hAnsi="Times New Roman"/>
      <w:sz w:val="24"/>
      <w:szCs w:val="24"/>
    </w:rPr>
  </w:style>
  <w:style w:type="paragraph" w:customStyle="1" w:styleId="ParaAttribute0">
    <w:name w:val="ParaAttribute0"/>
    <w:rsid w:val="009861D2"/>
    <w:pPr>
      <w:widowControl w:val="0"/>
      <w:wordWrap w:val="0"/>
    </w:pPr>
    <w:rPr>
      <w:rFonts w:ascii="Times New Roman" w:eastAsia="Batang" w:hAnsi="Times New Roman"/>
      <w:lang w:val="en-US" w:eastAsia="en-US"/>
    </w:rPr>
  </w:style>
  <w:style w:type="character" w:customStyle="1" w:styleId="CharAttribute0">
    <w:name w:val="CharAttribute0"/>
    <w:rsid w:val="009861D2"/>
    <w:rPr>
      <w:rFonts w:ascii="Helvetica" w:eastAsia="Helvetica" w:hAnsi="Helvetica" w:cs="Helvetica" w:hint="default"/>
      <w:b/>
      <w:bCs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N" w:eastAsia="en-I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314"/>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A95713"/>
    <w:pPr>
      <w:keepNext/>
      <w:spacing w:before="240" w:after="60"/>
      <w:outlineLvl w:val="0"/>
    </w:pPr>
    <w:rPr>
      <w:rFonts w:asciiTheme="majorHAnsi" w:eastAsiaTheme="majorEastAsia" w:hAnsiTheme="majorHAnsi" w:cstheme="majorBidi"/>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qFormat/>
    <w:rsid w:val="004B20C7"/>
    <w:rPr>
      <w:sz w:val="24"/>
      <w:szCs w:val="22"/>
      <w:lang w:val="en-US" w:eastAsia="en-US"/>
    </w:rPr>
  </w:style>
  <w:style w:type="paragraph" w:styleId="BalloonText">
    <w:name w:val="Balloon Text"/>
    <w:basedOn w:val="Normal"/>
    <w:link w:val="BalloonTextChar"/>
    <w:uiPriority w:val="99"/>
    <w:semiHidden/>
    <w:unhideWhenUsed/>
    <w:rsid w:val="00182C9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82C91"/>
    <w:rPr>
      <w:rFonts w:ascii="Tahoma" w:hAnsi="Tahoma" w:cs="Tahoma"/>
      <w:sz w:val="16"/>
      <w:szCs w:val="16"/>
    </w:rPr>
  </w:style>
  <w:style w:type="paragraph" w:styleId="Header">
    <w:name w:val="header"/>
    <w:basedOn w:val="Normal"/>
    <w:link w:val="HeaderChar"/>
    <w:uiPriority w:val="99"/>
    <w:unhideWhenUsed/>
    <w:rsid w:val="004C110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1102"/>
  </w:style>
  <w:style w:type="paragraph" w:styleId="Footer">
    <w:name w:val="footer"/>
    <w:basedOn w:val="Normal"/>
    <w:link w:val="FooterChar"/>
    <w:uiPriority w:val="99"/>
    <w:unhideWhenUsed/>
    <w:rsid w:val="004C11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1102"/>
  </w:style>
  <w:style w:type="character" w:customStyle="1" w:styleId="NoSpacingChar">
    <w:name w:val="No Spacing Char"/>
    <w:link w:val="NoSpacing"/>
    <w:rsid w:val="00F32BDF"/>
    <w:rPr>
      <w:sz w:val="24"/>
    </w:rPr>
  </w:style>
  <w:style w:type="character" w:styleId="Hyperlink">
    <w:name w:val="Hyperlink"/>
    <w:uiPriority w:val="99"/>
    <w:unhideWhenUsed/>
    <w:rsid w:val="001546DC"/>
    <w:rPr>
      <w:color w:val="0000FF"/>
      <w:u w:val="single"/>
    </w:rPr>
  </w:style>
  <w:style w:type="paragraph" w:customStyle="1" w:styleId="Body">
    <w:name w:val="Body"/>
    <w:rsid w:val="003F7B27"/>
    <w:pPr>
      <w:suppressAutoHyphens/>
      <w:spacing w:line="100" w:lineRule="atLeast"/>
    </w:pPr>
    <w:rPr>
      <w:rFonts w:ascii="Helvetica" w:eastAsia="Arial Unicode MS" w:hAnsi="Helvetica" w:cs="Arial Unicode MS"/>
      <w:color w:val="000000"/>
      <w:kern w:val="1"/>
      <w:sz w:val="24"/>
      <w:szCs w:val="24"/>
      <w:lang w:val="en-US" w:eastAsia="hi-IN" w:bidi="hi-IN"/>
    </w:rPr>
  </w:style>
  <w:style w:type="character" w:customStyle="1" w:styleId="Heading1Char">
    <w:name w:val="Heading 1 Char"/>
    <w:basedOn w:val="DefaultParagraphFont"/>
    <w:link w:val="Heading1"/>
    <w:uiPriority w:val="9"/>
    <w:rsid w:val="00A95713"/>
    <w:rPr>
      <w:rFonts w:asciiTheme="majorHAnsi" w:eastAsiaTheme="majorEastAsia" w:hAnsiTheme="majorHAnsi" w:cstheme="majorBidi"/>
      <w:b/>
      <w:bCs/>
      <w:kern w:val="32"/>
      <w:sz w:val="32"/>
      <w:szCs w:val="32"/>
      <w:lang w:val="en-US" w:eastAsia="en-US"/>
    </w:rPr>
  </w:style>
  <w:style w:type="paragraph" w:styleId="ListParagraph">
    <w:name w:val="List Paragraph"/>
    <w:basedOn w:val="Normal"/>
    <w:uiPriority w:val="34"/>
    <w:qFormat/>
    <w:rsid w:val="000467AB"/>
    <w:pPr>
      <w:spacing w:after="0" w:line="240" w:lineRule="auto"/>
      <w:ind w:left="720" w:hanging="360"/>
      <w:contextualSpacing/>
    </w:pPr>
    <w:rPr>
      <w:rFonts w:ascii="Times New Roman" w:eastAsiaTheme="minorHAnsi" w:hAnsi="Times New Roman"/>
      <w:sz w:val="24"/>
      <w:szCs w:val="24"/>
    </w:rPr>
  </w:style>
  <w:style w:type="paragraph" w:customStyle="1" w:styleId="ParaAttribute0">
    <w:name w:val="ParaAttribute0"/>
    <w:rsid w:val="009861D2"/>
    <w:pPr>
      <w:widowControl w:val="0"/>
      <w:wordWrap w:val="0"/>
    </w:pPr>
    <w:rPr>
      <w:rFonts w:ascii="Times New Roman" w:eastAsia="Batang" w:hAnsi="Times New Roman"/>
      <w:lang w:val="en-US" w:eastAsia="en-US"/>
    </w:rPr>
  </w:style>
  <w:style w:type="character" w:customStyle="1" w:styleId="CharAttribute0">
    <w:name w:val="CharAttribute0"/>
    <w:rsid w:val="009861D2"/>
    <w:rPr>
      <w:rFonts w:ascii="Helvetica" w:eastAsia="Helvetica" w:hAnsi="Helvetica" w:cs="Helvetica" w:hint="default"/>
      <w:b/>
      <w:bCs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42117">
      <w:bodyDiv w:val="1"/>
      <w:marLeft w:val="0"/>
      <w:marRight w:val="0"/>
      <w:marTop w:val="0"/>
      <w:marBottom w:val="0"/>
      <w:divBdr>
        <w:top w:val="none" w:sz="0" w:space="0" w:color="auto"/>
        <w:left w:val="none" w:sz="0" w:space="0" w:color="auto"/>
        <w:bottom w:val="none" w:sz="0" w:space="0" w:color="auto"/>
        <w:right w:val="none" w:sz="0" w:space="0" w:color="auto"/>
      </w:divBdr>
    </w:div>
    <w:div w:id="75366779">
      <w:bodyDiv w:val="1"/>
      <w:marLeft w:val="0"/>
      <w:marRight w:val="0"/>
      <w:marTop w:val="0"/>
      <w:marBottom w:val="0"/>
      <w:divBdr>
        <w:top w:val="none" w:sz="0" w:space="0" w:color="auto"/>
        <w:left w:val="none" w:sz="0" w:space="0" w:color="auto"/>
        <w:bottom w:val="none" w:sz="0" w:space="0" w:color="auto"/>
        <w:right w:val="none" w:sz="0" w:space="0" w:color="auto"/>
      </w:divBdr>
    </w:div>
    <w:div w:id="136725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F530F1-6A27-4519-9A29-D24BF7B4B5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7</Pages>
  <Words>1732</Words>
  <Characters>9876</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11585</CharactersWithSpaces>
  <SharedDoc>false</SharedDoc>
  <HLinks>
    <vt:vector size="78" baseType="variant">
      <vt:variant>
        <vt:i4>3866673</vt:i4>
      </vt:variant>
      <vt:variant>
        <vt:i4>30</vt:i4>
      </vt:variant>
      <vt:variant>
        <vt:i4>0</vt:i4>
      </vt:variant>
      <vt:variant>
        <vt:i4>5</vt:i4>
      </vt:variant>
      <vt:variant>
        <vt:lpwstr>http://buyplrtoday.com/</vt:lpwstr>
      </vt:variant>
      <vt:variant>
        <vt:lpwstr/>
      </vt:variant>
      <vt:variant>
        <vt:i4>3866673</vt:i4>
      </vt:variant>
      <vt:variant>
        <vt:i4>27</vt:i4>
      </vt:variant>
      <vt:variant>
        <vt:i4>0</vt:i4>
      </vt:variant>
      <vt:variant>
        <vt:i4>5</vt:i4>
      </vt:variant>
      <vt:variant>
        <vt:lpwstr>http://buyplrtoday.com/</vt:lpwstr>
      </vt:variant>
      <vt:variant>
        <vt:lpwstr/>
      </vt:variant>
      <vt:variant>
        <vt:i4>3735674</vt:i4>
      </vt:variant>
      <vt:variant>
        <vt:i4>24</vt:i4>
      </vt:variant>
      <vt:variant>
        <vt:i4>0</vt:i4>
      </vt:variant>
      <vt:variant>
        <vt:i4>5</vt:i4>
      </vt:variant>
      <vt:variant>
        <vt:lpwstr>http://businesscontentplr.com/</vt:lpwstr>
      </vt:variant>
      <vt:variant>
        <vt:lpwstr/>
      </vt:variant>
      <vt:variant>
        <vt:i4>4325449</vt:i4>
      </vt:variant>
      <vt:variant>
        <vt:i4>21</vt:i4>
      </vt:variant>
      <vt:variant>
        <vt:i4>0</vt:i4>
      </vt:variant>
      <vt:variant>
        <vt:i4>5</vt:i4>
      </vt:variant>
      <vt:variant>
        <vt:lpwstr>http://plrme.com/</vt:lpwstr>
      </vt:variant>
      <vt:variant>
        <vt:lpwstr/>
      </vt:variant>
      <vt:variant>
        <vt:i4>3670137</vt:i4>
      </vt:variant>
      <vt:variant>
        <vt:i4>18</vt:i4>
      </vt:variant>
      <vt:variant>
        <vt:i4>0</vt:i4>
      </vt:variant>
      <vt:variant>
        <vt:i4>5</vt:i4>
      </vt:variant>
      <vt:variant>
        <vt:lpwstr>http://bestqualityplr.com/</vt:lpwstr>
      </vt:variant>
      <vt:variant>
        <vt:lpwstr/>
      </vt:variant>
      <vt:variant>
        <vt:i4>2621557</vt:i4>
      </vt:variant>
      <vt:variant>
        <vt:i4>15</vt:i4>
      </vt:variant>
      <vt:variant>
        <vt:i4>0</vt:i4>
      </vt:variant>
      <vt:variant>
        <vt:i4>5</vt:i4>
      </vt:variant>
      <vt:variant>
        <vt:lpwstr>http://www.plrassassin.com/</vt:lpwstr>
      </vt:variant>
      <vt:variant>
        <vt:lpwstr/>
      </vt:variant>
      <vt:variant>
        <vt:i4>6094962</vt:i4>
      </vt:variant>
      <vt:variant>
        <vt:i4>12</vt:i4>
      </vt:variant>
      <vt:variant>
        <vt:i4>0</vt:i4>
      </vt:variant>
      <vt:variant>
        <vt:i4>5</vt:i4>
      </vt:variant>
      <vt:variant>
        <vt:lpwstr>http://www.jvexecutive.com/cgi-bin/lyre.cgi/jvm/package/go_homepage.html?pack_id=636&amp;aff_id=197255</vt:lpwstr>
      </vt:variant>
      <vt:variant>
        <vt:lpwstr/>
      </vt:variant>
      <vt:variant>
        <vt:i4>3211311</vt:i4>
      </vt:variant>
      <vt:variant>
        <vt:i4>9</vt:i4>
      </vt:variant>
      <vt:variant>
        <vt:i4>0</vt:i4>
      </vt:variant>
      <vt:variant>
        <vt:i4>5</vt:i4>
      </vt:variant>
      <vt:variant>
        <vt:lpwstr>https://www.odesk.com/</vt:lpwstr>
      </vt:variant>
      <vt:variant>
        <vt:lpwstr/>
      </vt:variant>
      <vt:variant>
        <vt:i4>2162745</vt:i4>
      </vt:variant>
      <vt:variant>
        <vt:i4>6</vt:i4>
      </vt:variant>
      <vt:variant>
        <vt:i4>0</vt:i4>
      </vt:variant>
      <vt:variant>
        <vt:i4>5</vt:i4>
      </vt:variant>
      <vt:variant>
        <vt:lpwstr>http://www.freelancer.com/</vt:lpwstr>
      </vt:variant>
      <vt:variant>
        <vt:lpwstr/>
      </vt:variant>
      <vt:variant>
        <vt:i4>2228281</vt:i4>
      </vt:variant>
      <vt:variant>
        <vt:i4>3</vt:i4>
      </vt:variant>
      <vt:variant>
        <vt:i4>0</vt:i4>
      </vt:variant>
      <vt:variant>
        <vt:i4>5</vt:i4>
      </vt:variant>
      <vt:variant>
        <vt:lpwstr>http://www.elance.com/</vt:lpwstr>
      </vt:variant>
      <vt:variant>
        <vt:lpwstr/>
      </vt:variant>
      <vt:variant>
        <vt:i4>5242974</vt:i4>
      </vt:variant>
      <vt:variant>
        <vt:i4>0</vt:i4>
      </vt:variant>
      <vt:variant>
        <vt:i4>0</vt:i4>
      </vt:variant>
      <vt:variant>
        <vt:i4>5</vt:i4>
      </vt:variant>
      <vt:variant>
        <vt:lpwstr>http://www.guru.com/</vt:lpwstr>
      </vt:variant>
      <vt:variant>
        <vt:lpwstr/>
      </vt:variant>
      <vt:variant>
        <vt:i4>2949176</vt:i4>
      </vt:variant>
      <vt:variant>
        <vt:i4>3</vt:i4>
      </vt:variant>
      <vt:variant>
        <vt:i4>0</vt:i4>
      </vt:variant>
      <vt:variant>
        <vt:i4>5</vt:i4>
      </vt:variant>
      <vt:variant>
        <vt:lpwstr>http://vssmind.com/</vt:lpwstr>
      </vt:variant>
      <vt:variant>
        <vt:lpwstr/>
      </vt:variant>
      <vt:variant>
        <vt:i4>2293884</vt:i4>
      </vt:variant>
      <vt:variant>
        <vt:i4>0</vt:i4>
      </vt:variant>
      <vt:variant>
        <vt:i4>0</vt:i4>
      </vt:variant>
      <vt:variant>
        <vt:i4>5</vt:i4>
      </vt:variant>
      <vt:variant>
        <vt:lpwstr>http://inboxblueprint.com/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Arun</dc:creator>
  <cp:lastModifiedBy>Arun</cp:lastModifiedBy>
  <cp:revision>12</cp:revision>
  <cp:lastPrinted>2015-03-05T13:08:00Z</cp:lastPrinted>
  <dcterms:created xsi:type="dcterms:W3CDTF">2014-02-26T13:00:00Z</dcterms:created>
  <dcterms:modified xsi:type="dcterms:W3CDTF">2015-03-05T16:53:00Z</dcterms:modified>
</cp:coreProperties>
</file>