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0C3" w:rsidRPr="008B51AF" w:rsidRDefault="000C70C3" w:rsidP="008B51AF">
      <w:pPr>
        <w:pStyle w:val="NoSpacing"/>
        <w:jc w:val="center"/>
        <w:rPr>
          <w:b/>
          <w:sz w:val="44"/>
          <w:szCs w:val="44"/>
        </w:rPr>
      </w:pPr>
      <w:proofErr w:type="spellStart"/>
      <w:r w:rsidRPr="008B51AF">
        <w:rPr>
          <w:b/>
          <w:sz w:val="44"/>
          <w:szCs w:val="44"/>
        </w:rPr>
        <w:t>Paleo</w:t>
      </w:r>
      <w:proofErr w:type="spellEnd"/>
      <w:r w:rsidRPr="008B51AF">
        <w:rPr>
          <w:b/>
          <w:sz w:val="44"/>
          <w:szCs w:val="44"/>
        </w:rPr>
        <w:t xml:space="preserve"> Offers</w:t>
      </w:r>
    </w:p>
    <w:p w:rsidR="00852CBB" w:rsidRPr="008B51AF" w:rsidRDefault="00852CBB" w:rsidP="008B51AF">
      <w:pPr>
        <w:pStyle w:val="NoSpacing"/>
        <w:jc w:val="center"/>
        <w:rPr>
          <w:b/>
          <w:sz w:val="44"/>
          <w:szCs w:val="4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9" w:tgtFrame="_blank" w:history="1">
              <w:proofErr w:type="spellStart"/>
              <w:r w:rsidR="000C70C3" w:rsidRPr="007C20CF">
                <w:rPr>
                  <w:rFonts w:eastAsia="Times New Roman"/>
                  <w:color w:val="BE4B31"/>
                  <w:sz w:val="18"/>
                </w:rPr>
                <w:t>Paleo</w:t>
              </w:r>
              <w:proofErr w:type="spellEnd"/>
              <w:r w:rsidR="000C70C3" w:rsidRPr="007C20CF">
                <w:rPr>
                  <w:rFonts w:eastAsia="Times New Roman"/>
                  <w:color w:val="BE4B31"/>
                  <w:sz w:val="18"/>
                </w:rPr>
                <w:t xml:space="preserve"> Recipe Book - Brand New </w:t>
              </w:r>
              <w:proofErr w:type="spellStart"/>
              <w:r w:rsidR="000C70C3" w:rsidRPr="007C20CF">
                <w:rPr>
                  <w:rFonts w:eastAsia="Times New Roman"/>
                  <w:color w:val="BE4B31"/>
                  <w:sz w:val="18"/>
                </w:rPr>
                <w:t>Paleo</w:t>
              </w:r>
              <w:proofErr w:type="spellEnd"/>
              <w:r w:rsidR="000C70C3" w:rsidRPr="007C20CF">
                <w:rPr>
                  <w:rFonts w:eastAsia="Times New Roman"/>
                  <w:color w:val="BE4B31"/>
                  <w:sz w:val="18"/>
                </w:rPr>
                <w:t xml:space="preserve"> Cookbook</w:t>
              </w:r>
            </w:hyperlink>
          </w:p>
          <w:p w:rsidR="000C70C3" w:rsidRPr="007C20CF" w:rsidRDefault="000C70C3" w:rsidP="000C70C3">
            <w:pPr>
              <w:pStyle w:val="NoSpacing"/>
              <w:rPr>
                <w:rFonts w:eastAsia="Times New Roman"/>
                <w:color w:val="2F4959"/>
                <w:sz w:val="13"/>
                <w:szCs w:val="13"/>
              </w:rPr>
            </w:pPr>
            <w:r w:rsidRPr="007C20CF">
              <w:rPr>
                <w:rFonts w:eastAsia="Times New Roman"/>
                <w:color w:val="2F4959"/>
                <w:sz w:val="13"/>
              </w:rPr>
              <w:t xml:space="preserve">Brand New </w:t>
            </w:r>
            <w:proofErr w:type="spellStart"/>
            <w:r w:rsidRPr="007C20CF">
              <w:rPr>
                <w:rFonts w:eastAsia="Times New Roman"/>
                <w:color w:val="2F4959"/>
                <w:sz w:val="13"/>
              </w:rPr>
              <w:t>Paleo</w:t>
            </w:r>
            <w:proofErr w:type="spellEnd"/>
            <w:r w:rsidRPr="007C20CF">
              <w:rPr>
                <w:rFonts w:eastAsia="Times New Roman"/>
                <w:color w:val="2F4959"/>
                <w:sz w:val="13"/>
              </w:rPr>
              <w:t xml:space="preserve"> Diet Cookbook With Over 370 Recipes. Pays 70% Commission On This High-quality, Easy To Sell Product. Get Banners And Promotional Material At Http://paleorecipebook.com/affiliates.html</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$20.77</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10"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$15.13</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67.0%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$26.06</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56.0%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138.56</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Cooking, Food &amp; Wine : Recipes</w:t>
            </w:r>
          </w:p>
        </w:tc>
      </w:tr>
    </w:tbl>
    <w:p w:rsidR="000C70C3" w:rsidRDefault="000C70C3" w:rsidP="000C70C3">
      <w:pPr>
        <w:pStyle w:val="NoSpacing"/>
      </w:pPr>
    </w:p>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11" w:tgtFrame="_blank" w:history="1">
              <w:r w:rsidR="000C70C3" w:rsidRPr="007C20CF">
                <w:rPr>
                  <w:rFonts w:eastAsia="Times New Roman"/>
                  <w:color w:val="BE4B31"/>
                  <w:sz w:val="18"/>
                </w:rPr>
                <w:t xml:space="preserve">Primal Burn - </w:t>
              </w:r>
              <w:proofErr w:type="spellStart"/>
              <w:r w:rsidR="000C70C3" w:rsidRPr="007C20CF">
                <w:rPr>
                  <w:rFonts w:eastAsia="Times New Roman"/>
                  <w:color w:val="BE4B31"/>
                  <w:sz w:val="18"/>
                </w:rPr>
                <w:t>Paleo</w:t>
              </w:r>
              <w:proofErr w:type="spellEnd"/>
              <w:r w:rsidR="000C70C3" w:rsidRPr="007C20CF">
                <w:rPr>
                  <w:rFonts w:eastAsia="Times New Roman"/>
                  <w:color w:val="BE4B31"/>
                  <w:sz w:val="18"/>
                </w:rPr>
                <w:t xml:space="preserve"> Burn Fat Burner System</w:t>
              </w:r>
            </w:hyperlink>
            <w:r w:rsidR="000C70C3" w:rsidRPr="007C20CF">
              <w:rPr>
                <w:rFonts w:eastAsia="Times New Roman"/>
                <w:color w:val="000000"/>
                <w:sz w:val="18"/>
              </w:rPr>
              <w:t> </w:t>
            </w:r>
            <w:hyperlink r:id="rId12" w:tgtFrame="_blank" w:history="1">
              <w:r w:rsidR="000C70C3" w:rsidRPr="007C20CF">
                <w:rPr>
                  <w:rFonts w:eastAsia="Times New Roman"/>
                  <w:color w:val="BE4B31"/>
                  <w:sz w:val="18"/>
                </w:rPr>
                <w:t>(view mobile)</w:t>
              </w:r>
            </w:hyperlink>
          </w:p>
          <w:p w:rsidR="000C70C3" w:rsidRPr="007C20CF" w:rsidRDefault="000C70C3" w:rsidP="000C70C3">
            <w:pPr>
              <w:pStyle w:val="NoSpacing"/>
              <w:rPr>
                <w:rFonts w:eastAsia="Times New Roman"/>
                <w:color w:val="2F4959"/>
                <w:sz w:val="13"/>
                <w:szCs w:val="13"/>
              </w:rPr>
            </w:pPr>
            <w:r w:rsidRPr="007C20CF">
              <w:rPr>
                <w:rFonts w:eastAsia="Times New Roman"/>
                <w:color w:val="2F4959"/>
                <w:sz w:val="13"/>
              </w:rPr>
              <w:t xml:space="preserve">January 2013 Update! Brand New Cartoon Video Is Converting Like Crazy...even On Cold Traffic! Many Affiliate Resources At Paleoburn.com/affiliates This Is The Hottest </w:t>
            </w:r>
            <w:proofErr w:type="spellStart"/>
            <w:r w:rsidRPr="007C20CF">
              <w:rPr>
                <w:rFonts w:eastAsia="Times New Roman"/>
                <w:color w:val="2F4959"/>
                <w:sz w:val="13"/>
              </w:rPr>
              <w:t>Paleo</w:t>
            </w:r>
            <w:proofErr w:type="spellEnd"/>
            <w:r w:rsidRPr="007C20CF">
              <w:rPr>
                <w:rFonts w:eastAsia="Times New Roman"/>
                <w:color w:val="2F4959"/>
                <w:sz w:val="13"/>
              </w:rPr>
              <w:t xml:space="preserve"> Diet Product On </w:t>
            </w:r>
            <w:proofErr w:type="spellStart"/>
            <w:r w:rsidRPr="007C20CF">
              <w:rPr>
                <w:rFonts w:eastAsia="Times New Roman"/>
                <w:color w:val="2F4959"/>
                <w:sz w:val="13"/>
              </w:rPr>
              <w:t>Cb</w:t>
            </w:r>
            <w:proofErr w:type="spellEnd"/>
            <w:r w:rsidRPr="007C20CF">
              <w:rPr>
                <w:rFonts w:eastAsia="Times New Roman"/>
                <w:color w:val="2F4959"/>
                <w:sz w:val="13"/>
              </w:rPr>
              <w:t>! High Quality. Low Refunds. Don't Miss Out On The Easy $$!</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$40.03</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13"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$28.14</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75.0%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$27.88</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38.0%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33.52</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Health &amp; Fitness : Diets &amp; Weight Loss</w:t>
            </w:r>
          </w:p>
        </w:tc>
      </w:tr>
    </w:tbl>
    <w:p w:rsidR="000C70C3" w:rsidRDefault="000C70C3" w:rsidP="000C70C3">
      <w:pPr>
        <w:pStyle w:val="NoSpacing"/>
      </w:pPr>
    </w:p>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14" w:tgtFrame="_blank" w:history="1">
              <w:r w:rsidR="000C70C3" w:rsidRPr="007C20CF">
                <w:rPr>
                  <w:rFonts w:eastAsia="Times New Roman"/>
                  <w:color w:val="BE4B31"/>
                  <w:sz w:val="18"/>
                </w:rPr>
                <w:t xml:space="preserve">1000 </w:t>
              </w:r>
              <w:proofErr w:type="spellStart"/>
              <w:r w:rsidR="000C70C3" w:rsidRPr="007C20CF">
                <w:rPr>
                  <w:rFonts w:eastAsia="Times New Roman"/>
                  <w:color w:val="BE4B31"/>
                  <w:sz w:val="18"/>
                </w:rPr>
                <w:t>Paleo</w:t>
              </w:r>
              <w:proofErr w:type="spellEnd"/>
              <w:r w:rsidR="000C70C3" w:rsidRPr="007C20CF">
                <w:rPr>
                  <w:rFonts w:eastAsia="Times New Roman"/>
                  <w:color w:val="BE4B31"/>
                  <w:sz w:val="18"/>
                </w:rPr>
                <w:t xml:space="preserve"> Recipes - Earn Up To $75/sale - High Conversions!</w:t>
              </w:r>
            </w:hyperlink>
          </w:p>
          <w:p w:rsidR="000C70C3" w:rsidRPr="007C20CF" w:rsidRDefault="000C70C3" w:rsidP="000C70C3">
            <w:pPr>
              <w:pStyle w:val="NoSpacing"/>
              <w:rPr>
                <w:rFonts w:eastAsia="Times New Roman"/>
                <w:color w:val="2F4959"/>
                <w:sz w:val="13"/>
                <w:szCs w:val="13"/>
              </w:rPr>
            </w:pPr>
            <w:r w:rsidRPr="007C20CF">
              <w:rPr>
                <w:rFonts w:eastAsia="Times New Roman"/>
                <w:color w:val="2F4959"/>
                <w:sz w:val="13"/>
              </w:rPr>
              <w:t xml:space="preserve">Earn 75% Commissions! We Split Test Constantly To Get Highest Conversions Possible. Multiple </w:t>
            </w:r>
            <w:proofErr w:type="gramStart"/>
            <w:r w:rsidRPr="007C20CF">
              <w:rPr>
                <w:rFonts w:eastAsia="Times New Roman"/>
                <w:color w:val="2F4959"/>
                <w:sz w:val="13"/>
              </w:rPr>
              <w:t>1-click</w:t>
            </w:r>
            <w:proofErr w:type="gramEnd"/>
            <w:r w:rsidRPr="007C20CF">
              <w:rPr>
                <w:rFonts w:eastAsia="Times New Roman"/>
                <w:color w:val="2F4959"/>
                <w:sz w:val="13"/>
              </w:rPr>
              <w:t xml:space="preserve"> Upsells To Make You More Money. Signup At - www.1000paleorecipes.com/affiliates</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$28.20</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721C9E" w:rsidP="000C70C3">
                  <w:pPr>
                    <w:pStyle w:val="NoSpacing"/>
                    <w:rPr>
                      <w:rFonts w:eastAsia="Times New Roman"/>
                    </w:rPr>
                  </w:pPr>
                  <w:hyperlink r:id="rId15" w:tgtFrame="_blank" w:history="1">
                    <w:r w:rsidR="000C70C3" w:rsidRPr="007C20CF">
                      <w:rPr>
                        <w:rFonts w:eastAsia="Times New Roman"/>
                        <w:color w:val="2F4959"/>
                        <w:sz w:val="14"/>
                        <w:u w:val="single"/>
                      </w:rPr>
                      <w:t>Vendor Spotlight</w:t>
                    </w:r>
                  </w:hyperlink>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16"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$25.20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75.0%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$30.43</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75.0%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25.05</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Cooking, Food &amp; Wine : Recipes</w:t>
            </w:r>
          </w:p>
        </w:tc>
      </w:tr>
    </w:tbl>
    <w:p w:rsidR="000C70C3" w:rsidRDefault="000C70C3" w:rsidP="000C70C3">
      <w:pPr>
        <w:pStyle w:val="NoSpacing"/>
      </w:pPr>
    </w:p>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17" w:tgtFrame="_blank" w:history="1">
              <w:r w:rsidR="000C70C3" w:rsidRPr="007C20CF">
                <w:rPr>
                  <w:rFonts w:eastAsia="Times New Roman"/>
                  <w:color w:val="BE4B31"/>
                  <w:sz w:val="18"/>
                </w:rPr>
                <w:t xml:space="preserve">Your Guide To </w:t>
              </w:r>
              <w:proofErr w:type="spellStart"/>
              <w:r w:rsidR="000C70C3" w:rsidRPr="007C20CF">
                <w:rPr>
                  <w:rFonts w:eastAsia="Times New Roman"/>
                  <w:color w:val="BE4B31"/>
                  <w:sz w:val="18"/>
                </w:rPr>
                <w:t>Paleo</w:t>
              </w:r>
              <w:proofErr w:type="spellEnd"/>
            </w:hyperlink>
          </w:p>
          <w:p w:rsidR="000C70C3" w:rsidRPr="007C20CF" w:rsidRDefault="000C70C3" w:rsidP="000C70C3">
            <w:pPr>
              <w:pStyle w:val="NoSpacing"/>
              <w:rPr>
                <w:rFonts w:eastAsia="Times New Roman"/>
                <w:color w:val="2F4959"/>
                <w:sz w:val="13"/>
                <w:szCs w:val="13"/>
              </w:rPr>
            </w:pPr>
            <w:r w:rsidRPr="007C20CF">
              <w:rPr>
                <w:rFonts w:eastAsia="Times New Roman"/>
                <w:color w:val="2F4959"/>
                <w:sz w:val="13"/>
              </w:rPr>
              <w:t xml:space="preserve">The Most Beautiful </w:t>
            </w:r>
            <w:proofErr w:type="spellStart"/>
            <w:r w:rsidRPr="007C20CF">
              <w:rPr>
                <w:rFonts w:eastAsia="Times New Roman"/>
                <w:color w:val="2F4959"/>
                <w:sz w:val="13"/>
              </w:rPr>
              <w:t>Paleo</w:t>
            </w:r>
            <w:proofErr w:type="spellEnd"/>
            <w:r w:rsidRPr="007C20CF">
              <w:rPr>
                <w:rFonts w:eastAsia="Times New Roman"/>
                <w:color w:val="2F4959"/>
                <w:sz w:val="13"/>
              </w:rPr>
              <w:t xml:space="preserve"> Guide Ever Created And The One That Covers It All. Building On The Popularity Of Our Other Top Performer, The </w:t>
            </w:r>
            <w:proofErr w:type="spellStart"/>
            <w:r w:rsidRPr="007C20CF">
              <w:rPr>
                <w:rFonts w:eastAsia="Times New Roman"/>
                <w:color w:val="2F4959"/>
                <w:sz w:val="13"/>
              </w:rPr>
              <w:t>Paleo</w:t>
            </w:r>
            <w:proofErr w:type="spellEnd"/>
            <w:r w:rsidRPr="007C20CF">
              <w:rPr>
                <w:rFonts w:eastAsia="Times New Roman"/>
                <w:color w:val="2F4959"/>
                <w:sz w:val="13"/>
              </w:rPr>
              <w:t xml:space="preserve"> Recipe Book, </w:t>
            </w:r>
            <w:proofErr w:type="gramStart"/>
            <w:r w:rsidRPr="007C20CF">
              <w:rPr>
                <w:rFonts w:eastAsia="Times New Roman"/>
                <w:color w:val="2F4959"/>
                <w:sz w:val="13"/>
              </w:rPr>
              <w:t>This</w:t>
            </w:r>
            <w:proofErr w:type="gramEnd"/>
            <w:r w:rsidRPr="007C20CF">
              <w:rPr>
                <w:rFonts w:eastAsia="Times New Roman"/>
                <w:color w:val="2F4959"/>
                <w:sz w:val="13"/>
              </w:rPr>
              <w:t xml:space="preserve"> Guide Will Sell Like Crazy. Awesome Upsell As Well. This Is The Next Thing!</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$11.26</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18"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$11.26</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56.0%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$0.00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1.0%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17.04</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Health &amp; Fitness : Diets &amp; Weight Loss</w:t>
            </w:r>
          </w:p>
        </w:tc>
      </w:tr>
    </w:tbl>
    <w:p w:rsidR="000C70C3" w:rsidRDefault="000C70C3" w:rsidP="000C70C3">
      <w:pPr>
        <w:pStyle w:val="NoSpacing"/>
      </w:pPr>
    </w:p>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19" w:tgtFrame="_blank" w:history="1">
              <w:r w:rsidR="000C70C3" w:rsidRPr="007C20CF">
                <w:rPr>
                  <w:rFonts w:eastAsia="Times New Roman"/>
                  <w:color w:val="BE4B31"/>
                  <w:sz w:val="18"/>
                </w:rPr>
                <w:t xml:space="preserve">Caveman Feast: 210+ </w:t>
              </w:r>
              <w:proofErr w:type="spellStart"/>
              <w:r w:rsidR="000C70C3" w:rsidRPr="007C20CF">
                <w:rPr>
                  <w:rFonts w:eastAsia="Times New Roman"/>
                  <w:color w:val="BE4B31"/>
                  <w:sz w:val="18"/>
                </w:rPr>
                <w:t>Paleo</w:t>
              </w:r>
              <w:proofErr w:type="spellEnd"/>
              <w:r w:rsidR="000C70C3" w:rsidRPr="007C20CF">
                <w:rPr>
                  <w:rFonts w:eastAsia="Times New Roman"/>
                  <w:color w:val="BE4B31"/>
                  <w:sz w:val="18"/>
                </w:rPr>
                <w:t xml:space="preserve"> Recipes From Civilized Caveman Cooking</w:t>
              </w:r>
            </w:hyperlink>
            <w:hyperlink r:id="rId20" w:tgtFrame="_blank" w:history="1">
              <w:r w:rsidR="000C70C3" w:rsidRPr="007C20CF">
                <w:rPr>
                  <w:rFonts w:eastAsia="Times New Roman"/>
                  <w:color w:val="BE4B31"/>
                  <w:sz w:val="18"/>
                </w:rPr>
                <w:t>(view mobile)</w:t>
              </w:r>
            </w:hyperlink>
          </w:p>
          <w:p w:rsidR="000C70C3" w:rsidRPr="007C20CF" w:rsidRDefault="000C70C3" w:rsidP="000C70C3">
            <w:pPr>
              <w:pStyle w:val="NoSpacing"/>
              <w:rPr>
                <w:rFonts w:eastAsia="Times New Roman"/>
                <w:color w:val="2F4959"/>
                <w:sz w:val="13"/>
                <w:szCs w:val="13"/>
              </w:rPr>
            </w:pPr>
            <w:r w:rsidRPr="007C20CF">
              <w:rPr>
                <w:rFonts w:eastAsia="Times New Roman"/>
                <w:color w:val="2F4959"/>
                <w:sz w:val="13"/>
              </w:rPr>
              <w:t xml:space="preserve">High-converting Sales Page (up To $1.40 </w:t>
            </w:r>
            <w:proofErr w:type="spellStart"/>
            <w:r w:rsidRPr="007C20CF">
              <w:rPr>
                <w:rFonts w:eastAsia="Times New Roman"/>
                <w:color w:val="2F4959"/>
                <w:sz w:val="13"/>
              </w:rPr>
              <w:t>Epc</w:t>
            </w:r>
            <w:proofErr w:type="spellEnd"/>
            <w:r w:rsidRPr="007C20CF">
              <w:rPr>
                <w:rFonts w:eastAsia="Times New Roman"/>
                <w:color w:val="2F4959"/>
                <w:sz w:val="13"/>
              </w:rPr>
              <w:t xml:space="preserve">) Optimized For The </w:t>
            </w:r>
            <w:proofErr w:type="spellStart"/>
            <w:r w:rsidRPr="007C20CF">
              <w:rPr>
                <w:rFonts w:eastAsia="Times New Roman"/>
                <w:color w:val="2F4959"/>
                <w:sz w:val="13"/>
              </w:rPr>
              <w:t>Paleo</w:t>
            </w:r>
            <w:proofErr w:type="spellEnd"/>
            <w:r w:rsidRPr="007C20CF">
              <w:rPr>
                <w:rFonts w:eastAsia="Times New Roman"/>
                <w:color w:val="2F4959"/>
                <w:sz w:val="13"/>
              </w:rPr>
              <w:t xml:space="preserve"> Audience From George Bryant And Abel James, Author Of The </w:t>
            </w:r>
            <w:proofErr w:type="spellStart"/>
            <w:r w:rsidRPr="007C20CF">
              <w:rPr>
                <w:rFonts w:eastAsia="Times New Roman"/>
                <w:color w:val="2F4959"/>
                <w:sz w:val="13"/>
              </w:rPr>
              <w:t>Leanbody</w:t>
            </w:r>
            <w:proofErr w:type="spellEnd"/>
            <w:r w:rsidRPr="007C20CF">
              <w:rPr>
                <w:rFonts w:eastAsia="Times New Roman"/>
                <w:color w:val="2F4959"/>
                <w:sz w:val="13"/>
              </w:rPr>
              <w:t xml:space="preserve"> System. Visit Http://cavemanfeast.com/affiliates To Learn How You Can Cash In.</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$8.95</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21"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$8.95</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50.0%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$0.00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0.0%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16.94</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lastRenderedPageBreak/>
              <w:t>Cat: </w:t>
            </w:r>
            <w:r w:rsidR="000C70C3" w:rsidRPr="007C20CF">
              <w:rPr>
                <w:rFonts w:eastAsia="Times New Roman"/>
                <w:bCs/>
                <w:color w:val="93BC16"/>
                <w:sz w:val="16"/>
              </w:rPr>
              <w:t>Cooking, Food &amp; Wine : Recipes</w:t>
            </w:r>
          </w:p>
        </w:tc>
      </w:tr>
    </w:tbl>
    <w:p w:rsidR="000C70C3" w:rsidRDefault="000C70C3" w:rsidP="000C70C3">
      <w:pPr>
        <w:pStyle w:val="NoSpacing"/>
      </w:pPr>
    </w:p>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22" w:tgtFrame="_blank" w:history="1">
              <w:r w:rsidR="000C70C3" w:rsidRPr="007C20CF">
                <w:rPr>
                  <w:rFonts w:eastAsia="Times New Roman"/>
                  <w:color w:val="BE4B31"/>
                  <w:sz w:val="18"/>
                </w:rPr>
                <w:t xml:space="preserve">The </w:t>
              </w:r>
              <w:proofErr w:type="spellStart"/>
              <w:r w:rsidR="000C70C3" w:rsidRPr="007C20CF">
                <w:rPr>
                  <w:rFonts w:eastAsia="Times New Roman"/>
                  <w:color w:val="BE4B31"/>
                  <w:sz w:val="18"/>
                </w:rPr>
                <w:t>Paleohacks</w:t>
              </w:r>
              <w:proofErr w:type="spellEnd"/>
              <w:r w:rsidR="000C70C3" w:rsidRPr="007C20CF">
                <w:rPr>
                  <w:rFonts w:eastAsia="Times New Roman"/>
                  <w:color w:val="BE4B31"/>
                  <w:sz w:val="18"/>
                </w:rPr>
                <w:t xml:space="preserve"> </w:t>
              </w:r>
              <w:proofErr w:type="spellStart"/>
              <w:r w:rsidR="000C70C3" w:rsidRPr="007C20CF">
                <w:rPr>
                  <w:rFonts w:eastAsia="Times New Roman"/>
                  <w:color w:val="BE4B31"/>
                  <w:sz w:val="18"/>
                </w:rPr>
                <w:t>Paleo</w:t>
              </w:r>
              <w:proofErr w:type="spellEnd"/>
              <w:r w:rsidR="000C70C3" w:rsidRPr="007C20CF">
                <w:rPr>
                  <w:rFonts w:eastAsia="Times New Roman"/>
                  <w:color w:val="BE4B31"/>
                  <w:sz w:val="18"/>
                </w:rPr>
                <w:t xml:space="preserve"> Cookbook</w:t>
              </w:r>
            </w:hyperlink>
            <w:r w:rsidR="000C70C3" w:rsidRPr="007C20CF">
              <w:rPr>
                <w:rFonts w:eastAsia="Times New Roman"/>
                <w:color w:val="000000"/>
                <w:sz w:val="18"/>
              </w:rPr>
              <w:t> </w:t>
            </w:r>
            <w:hyperlink r:id="rId23" w:tgtFrame="_blank" w:history="1">
              <w:r w:rsidR="000C70C3" w:rsidRPr="007C20CF">
                <w:rPr>
                  <w:rFonts w:eastAsia="Times New Roman"/>
                  <w:color w:val="BE4B31"/>
                  <w:sz w:val="18"/>
                </w:rPr>
                <w:t>(view mobile)</w:t>
              </w:r>
            </w:hyperlink>
          </w:p>
          <w:p w:rsidR="000C70C3" w:rsidRPr="007C20CF" w:rsidRDefault="000C70C3" w:rsidP="000C70C3">
            <w:pPr>
              <w:pStyle w:val="NoSpacing"/>
              <w:rPr>
                <w:rFonts w:eastAsia="Times New Roman"/>
                <w:color w:val="2F4959"/>
                <w:sz w:val="13"/>
                <w:szCs w:val="13"/>
              </w:rPr>
            </w:pPr>
            <w:r w:rsidRPr="007C20CF">
              <w:rPr>
                <w:rFonts w:eastAsia="Times New Roman"/>
                <w:color w:val="2F4959"/>
                <w:sz w:val="13"/>
              </w:rPr>
              <w:t xml:space="preserve">200+ Delicious </w:t>
            </w:r>
            <w:proofErr w:type="spellStart"/>
            <w:r w:rsidRPr="007C20CF">
              <w:rPr>
                <w:rFonts w:eastAsia="Times New Roman"/>
                <w:color w:val="2F4959"/>
                <w:sz w:val="13"/>
              </w:rPr>
              <w:t>Paleo</w:t>
            </w:r>
            <w:proofErr w:type="spellEnd"/>
            <w:r w:rsidRPr="007C20CF">
              <w:rPr>
                <w:rFonts w:eastAsia="Times New Roman"/>
                <w:color w:val="2F4959"/>
                <w:sz w:val="13"/>
              </w:rPr>
              <w:t xml:space="preserve"> Recipes! 75% Commissions W/ High Converting Upsells! Get Your Banners, High Converting E-mail Swipe, Our Affiliate Newsletter, And More At Http://products.paleohacks.com.</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$24.18</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24"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$24.18</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70.0%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$0.00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0.0%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15.9</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Cooking, Food &amp; Wine : Cooking</w:t>
            </w:r>
          </w:p>
        </w:tc>
      </w:tr>
    </w:tbl>
    <w:p w:rsidR="000C70C3" w:rsidRDefault="000C70C3" w:rsidP="000C70C3">
      <w:pPr>
        <w:pStyle w:val="NoSpacing"/>
      </w:pPr>
    </w:p>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25" w:tgtFrame="_blank" w:history="1">
              <w:proofErr w:type="spellStart"/>
              <w:r w:rsidR="000C70C3" w:rsidRPr="007C20CF">
                <w:rPr>
                  <w:rFonts w:eastAsia="Times New Roman"/>
                  <w:color w:val="BE4B31"/>
                  <w:sz w:val="18"/>
                </w:rPr>
                <w:t>Paleo</w:t>
              </w:r>
              <w:proofErr w:type="spellEnd"/>
              <w:r w:rsidR="000C70C3" w:rsidRPr="007C20CF">
                <w:rPr>
                  <w:rFonts w:eastAsia="Times New Roman"/>
                  <w:color w:val="BE4B31"/>
                  <w:sz w:val="18"/>
                </w:rPr>
                <w:t xml:space="preserve"> Cookbooks - Complete </w:t>
              </w:r>
              <w:proofErr w:type="spellStart"/>
              <w:r w:rsidR="000C70C3" w:rsidRPr="007C20CF">
                <w:rPr>
                  <w:rFonts w:eastAsia="Times New Roman"/>
                  <w:color w:val="BE4B31"/>
                  <w:sz w:val="18"/>
                </w:rPr>
                <w:t>Paleo</w:t>
              </w:r>
              <w:proofErr w:type="spellEnd"/>
              <w:r w:rsidR="000C70C3" w:rsidRPr="007C20CF">
                <w:rPr>
                  <w:rFonts w:eastAsia="Times New Roman"/>
                  <w:color w:val="BE4B31"/>
                  <w:sz w:val="18"/>
                </w:rPr>
                <w:t xml:space="preserve"> Recipe Guide To Healthy Eating</w:t>
              </w:r>
            </w:hyperlink>
            <w:hyperlink r:id="rId26" w:tgtFrame="_blank" w:history="1">
              <w:r w:rsidR="000C70C3" w:rsidRPr="007C20CF">
                <w:rPr>
                  <w:rFonts w:eastAsia="Times New Roman"/>
                  <w:color w:val="BE4B31"/>
                  <w:sz w:val="18"/>
                </w:rPr>
                <w:t>(view mobile)</w:t>
              </w:r>
            </w:hyperlink>
          </w:p>
          <w:p w:rsidR="000C70C3" w:rsidRPr="007C20CF" w:rsidRDefault="000C70C3" w:rsidP="000C70C3">
            <w:pPr>
              <w:pStyle w:val="NoSpacing"/>
              <w:rPr>
                <w:rFonts w:eastAsia="Times New Roman"/>
                <w:color w:val="2F4959"/>
                <w:sz w:val="13"/>
                <w:szCs w:val="13"/>
              </w:rPr>
            </w:pPr>
            <w:r w:rsidRPr="007C20CF">
              <w:rPr>
                <w:rFonts w:eastAsia="Times New Roman"/>
                <w:color w:val="2F4959"/>
                <w:sz w:val="13"/>
              </w:rPr>
              <w:t xml:space="preserve">Earn 75% On </w:t>
            </w:r>
            <w:proofErr w:type="spellStart"/>
            <w:r w:rsidRPr="007C20CF">
              <w:rPr>
                <w:rFonts w:eastAsia="Times New Roman"/>
                <w:color w:val="2F4959"/>
                <w:sz w:val="13"/>
              </w:rPr>
              <w:t>Paleo</w:t>
            </w:r>
            <w:proofErr w:type="spellEnd"/>
            <w:r w:rsidRPr="007C20CF">
              <w:rPr>
                <w:rFonts w:eastAsia="Times New Roman"/>
                <w:color w:val="2F4959"/>
                <w:sz w:val="13"/>
              </w:rPr>
              <w:t xml:space="preserve"> Cookbook Sales + Commissions On Upsells. View All Our </w:t>
            </w:r>
            <w:proofErr w:type="spellStart"/>
            <w:r w:rsidRPr="007C20CF">
              <w:rPr>
                <w:rFonts w:eastAsia="Times New Roman"/>
                <w:color w:val="2F4959"/>
                <w:sz w:val="13"/>
              </w:rPr>
              <w:t>Paleo</w:t>
            </w:r>
            <w:proofErr w:type="spellEnd"/>
            <w:r w:rsidRPr="007C20CF">
              <w:rPr>
                <w:rFonts w:eastAsia="Times New Roman"/>
                <w:color w:val="2F4959"/>
                <w:sz w:val="13"/>
              </w:rPr>
              <w:t xml:space="preserve"> Cookbooks &amp; Promotional Material, Including </w:t>
            </w:r>
            <w:proofErr w:type="spellStart"/>
            <w:r w:rsidRPr="007C20CF">
              <w:rPr>
                <w:rFonts w:eastAsia="Times New Roman"/>
                <w:color w:val="2F4959"/>
                <w:sz w:val="13"/>
              </w:rPr>
              <w:t>Paleo</w:t>
            </w:r>
            <w:proofErr w:type="spellEnd"/>
            <w:r w:rsidRPr="007C20CF">
              <w:rPr>
                <w:rFonts w:eastAsia="Times New Roman"/>
                <w:color w:val="2F4959"/>
                <w:sz w:val="13"/>
              </w:rPr>
              <w:t xml:space="preserve"> Recipes At www.paleocookbook.com/affiliates.html. Signup To Our Affiliate Newsletter &amp; Get Notified Of New Promotional Material</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$23.97</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721C9E" w:rsidP="000C70C3">
                  <w:pPr>
                    <w:pStyle w:val="NoSpacing"/>
                    <w:rPr>
                      <w:rFonts w:eastAsia="Times New Roman"/>
                    </w:rPr>
                  </w:pPr>
                  <w:hyperlink r:id="rId27" w:tgtFrame="_blank" w:history="1">
                    <w:r w:rsidR="000C70C3" w:rsidRPr="007C20CF">
                      <w:rPr>
                        <w:rFonts w:eastAsia="Times New Roman"/>
                        <w:color w:val="2F4959"/>
                        <w:sz w:val="14"/>
                        <w:u w:val="single"/>
                      </w:rPr>
                      <w:t>Vendor Spotlight</w:t>
                    </w:r>
                  </w:hyperlink>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28"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$23.97</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69.0%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$0.00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1.0%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14.09</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Cooking, Food &amp; Wine : Recipes</w:t>
            </w:r>
          </w:p>
        </w:tc>
      </w:tr>
    </w:tbl>
    <w:p w:rsidR="000C70C3" w:rsidRDefault="000C70C3" w:rsidP="000C70C3">
      <w:pPr>
        <w:pStyle w:val="NoSpacing"/>
      </w:pPr>
    </w:p>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29" w:tgtFrame="_blank" w:history="1">
              <w:r w:rsidR="000C70C3" w:rsidRPr="007C20CF">
                <w:rPr>
                  <w:rFonts w:eastAsia="Times New Roman"/>
                  <w:color w:val="BE4B31"/>
                  <w:sz w:val="18"/>
                </w:rPr>
                <w:t xml:space="preserve">30 Day Guide To </w:t>
              </w:r>
              <w:proofErr w:type="spellStart"/>
              <w:r w:rsidR="000C70C3" w:rsidRPr="007C20CF">
                <w:rPr>
                  <w:rFonts w:eastAsia="Times New Roman"/>
                  <w:color w:val="BE4B31"/>
                  <w:sz w:val="18"/>
                </w:rPr>
                <w:t>Paleo</w:t>
              </w:r>
              <w:proofErr w:type="spellEnd"/>
            </w:hyperlink>
            <w:r w:rsidR="000C70C3" w:rsidRPr="007C20CF">
              <w:rPr>
                <w:rFonts w:eastAsia="Times New Roman"/>
                <w:color w:val="000000"/>
                <w:sz w:val="18"/>
              </w:rPr>
              <w:t> </w:t>
            </w:r>
            <w:hyperlink r:id="rId30" w:tgtFrame="_blank" w:history="1">
              <w:r w:rsidR="000C70C3" w:rsidRPr="007C20CF">
                <w:rPr>
                  <w:rFonts w:eastAsia="Times New Roman"/>
                  <w:color w:val="BE4B31"/>
                  <w:sz w:val="18"/>
                </w:rPr>
                <w:t>(view mobile)</w:t>
              </w:r>
            </w:hyperlink>
          </w:p>
          <w:p w:rsidR="000C70C3" w:rsidRPr="007C20CF" w:rsidRDefault="000C70C3" w:rsidP="000C70C3">
            <w:pPr>
              <w:pStyle w:val="NoSpacing"/>
              <w:rPr>
                <w:rFonts w:eastAsia="Times New Roman"/>
                <w:color w:val="2F4959"/>
                <w:sz w:val="13"/>
                <w:szCs w:val="13"/>
              </w:rPr>
            </w:pPr>
            <w:r w:rsidRPr="007C20CF">
              <w:rPr>
                <w:rFonts w:eastAsia="Times New Roman"/>
                <w:color w:val="2F4959"/>
                <w:sz w:val="13"/>
              </w:rPr>
              <w:t xml:space="preserve">The </w:t>
            </w:r>
            <w:proofErr w:type="spellStart"/>
            <w:r w:rsidRPr="007C20CF">
              <w:rPr>
                <w:rFonts w:eastAsia="Times New Roman"/>
                <w:color w:val="2F4959"/>
                <w:sz w:val="13"/>
              </w:rPr>
              <w:t>Paleo</w:t>
            </w:r>
            <w:proofErr w:type="spellEnd"/>
            <w:r w:rsidRPr="007C20CF">
              <w:rPr>
                <w:rFonts w:eastAsia="Times New Roman"/>
                <w:color w:val="2F4959"/>
                <w:sz w:val="13"/>
              </w:rPr>
              <w:t xml:space="preserve"> Diet Was The Hottest Diet Of 2013, And Continues To Grow. With Two Meal Plans, 185+ Recipes, Weekly Shopping Lists, And Online Support This Step-by-step Guide Is The Go-to Program For </w:t>
            </w:r>
            <w:proofErr w:type="spellStart"/>
            <w:r w:rsidRPr="007C20CF">
              <w:rPr>
                <w:rFonts w:eastAsia="Times New Roman"/>
                <w:color w:val="2F4959"/>
                <w:sz w:val="13"/>
              </w:rPr>
              <w:t>Paleo</w:t>
            </w:r>
            <w:proofErr w:type="spellEnd"/>
            <w:r w:rsidRPr="007C20CF">
              <w:rPr>
                <w:rFonts w:eastAsia="Times New Roman"/>
                <w:color w:val="2F4959"/>
                <w:sz w:val="13"/>
              </w:rPr>
              <w:t>. You Cannot Find A Better Resource!</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$12.76</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721C9E" w:rsidP="000C70C3">
                  <w:pPr>
                    <w:pStyle w:val="NoSpacing"/>
                    <w:rPr>
                      <w:rFonts w:eastAsia="Times New Roman"/>
                    </w:rPr>
                  </w:pPr>
                  <w:hyperlink r:id="rId31" w:tgtFrame="_blank" w:history="1">
                    <w:r w:rsidR="000C70C3" w:rsidRPr="007C20CF">
                      <w:rPr>
                        <w:rFonts w:eastAsia="Times New Roman"/>
                        <w:color w:val="2F4959"/>
                        <w:sz w:val="14"/>
                        <w:u w:val="single"/>
                      </w:rPr>
                      <w:t>Vendor Spotlight</w:t>
                    </w:r>
                  </w:hyperlink>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32"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$12.76</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50.0%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$0.00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0.0%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10.39</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Cooking, Food &amp; Wine : Special Diet</w:t>
            </w:r>
          </w:p>
        </w:tc>
      </w:tr>
    </w:tbl>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33" w:tgtFrame="_blank" w:history="1">
              <w:proofErr w:type="spellStart"/>
              <w:r w:rsidR="000C70C3" w:rsidRPr="007C20CF">
                <w:rPr>
                  <w:rFonts w:eastAsia="Times New Roman"/>
                  <w:color w:val="BE4B31"/>
                  <w:sz w:val="18"/>
                </w:rPr>
                <w:t>Fastpaleo</w:t>
              </w:r>
              <w:proofErr w:type="spellEnd"/>
              <w:r w:rsidR="000C70C3" w:rsidRPr="007C20CF">
                <w:rPr>
                  <w:rFonts w:eastAsia="Times New Roman"/>
                  <w:color w:val="BE4B31"/>
                  <w:sz w:val="18"/>
                </w:rPr>
                <w:t xml:space="preserve"> Top 100 Of 2013</w:t>
              </w:r>
            </w:hyperlink>
            <w:r w:rsidR="000C70C3" w:rsidRPr="007C20CF">
              <w:rPr>
                <w:rFonts w:eastAsia="Times New Roman"/>
                <w:color w:val="000000"/>
                <w:sz w:val="18"/>
              </w:rPr>
              <w:t> </w:t>
            </w:r>
            <w:hyperlink r:id="rId34" w:tgtFrame="_blank" w:history="1">
              <w:r w:rsidR="000C70C3" w:rsidRPr="007C20CF">
                <w:rPr>
                  <w:rFonts w:eastAsia="Times New Roman"/>
                  <w:color w:val="BE4B31"/>
                  <w:sz w:val="18"/>
                </w:rPr>
                <w:t>(view mobile)</w:t>
              </w:r>
            </w:hyperlink>
          </w:p>
          <w:p w:rsidR="000C70C3" w:rsidRPr="007C20CF" w:rsidRDefault="000C70C3" w:rsidP="000C70C3">
            <w:pPr>
              <w:pStyle w:val="NoSpacing"/>
              <w:rPr>
                <w:rFonts w:eastAsia="Times New Roman"/>
                <w:color w:val="2F4959"/>
                <w:sz w:val="13"/>
                <w:szCs w:val="13"/>
              </w:rPr>
            </w:pPr>
            <w:proofErr w:type="spellStart"/>
            <w:r w:rsidRPr="007C20CF">
              <w:rPr>
                <w:rFonts w:eastAsia="Times New Roman"/>
                <w:color w:val="2F4959"/>
                <w:sz w:val="13"/>
              </w:rPr>
              <w:t>Fastpaleo</w:t>
            </w:r>
            <w:proofErr w:type="spellEnd"/>
            <w:r w:rsidRPr="007C20CF">
              <w:rPr>
                <w:rFonts w:eastAsia="Times New Roman"/>
                <w:color w:val="2F4959"/>
                <w:sz w:val="13"/>
              </w:rPr>
              <w:t xml:space="preserve"> Top 100 Of 2013 Is Chock Full Of The Top 100 </w:t>
            </w:r>
            <w:proofErr w:type="spellStart"/>
            <w:r w:rsidRPr="007C20CF">
              <w:rPr>
                <w:rFonts w:eastAsia="Times New Roman"/>
                <w:color w:val="2F4959"/>
                <w:sz w:val="13"/>
              </w:rPr>
              <w:t>Paleo</w:t>
            </w:r>
            <w:proofErr w:type="spellEnd"/>
            <w:r w:rsidRPr="007C20CF">
              <w:rPr>
                <w:rFonts w:eastAsia="Times New Roman"/>
                <w:color w:val="2F4959"/>
                <w:sz w:val="13"/>
              </w:rPr>
              <w:t xml:space="preserve"> And Primal Recipes Of 2013, And Includes Four Amazing Mini-</w:t>
            </w:r>
            <w:proofErr w:type="spellStart"/>
            <w:r w:rsidRPr="007C20CF">
              <w:rPr>
                <w:rFonts w:eastAsia="Times New Roman"/>
                <w:color w:val="2F4959"/>
                <w:sz w:val="13"/>
              </w:rPr>
              <w:t>ecookbooks</w:t>
            </w:r>
            <w:proofErr w:type="spellEnd"/>
            <w:r w:rsidRPr="007C20CF">
              <w:rPr>
                <w:rFonts w:eastAsia="Times New Roman"/>
                <w:color w:val="2F4959"/>
                <w:sz w:val="13"/>
              </w:rPr>
              <w:t xml:space="preserve">: </w:t>
            </w:r>
            <w:proofErr w:type="spellStart"/>
            <w:r w:rsidRPr="007C20CF">
              <w:rPr>
                <w:rFonts w:eastAsia="Times New Roman"/>
                <w:color w:val="2F4959"/>
                <w:sz w:val="13"/>
              </w:rPr>
              <w:t>Fastpaleo</w:t>
            </w:r>
            <w:proofErr w:type="spellEnd"/>
            <w:r w:rsidRPr="007C20CF">
              <w:rPr>
                <w:rFonts w:eastAsia="Times New Roman"/>
                <w:color w:val="2F4959"/>
                <w:sz w:val="13"/>
              </w:rPr>
              <w:t xml:space="preserve"> Top 10 Cookies, </w:t>
            </w:r>
            <w:proofErr w:type="spellStart"/>
            <w:r w:rsidRPr="007C20CF">
              <w:rPr>
                <w:rFonts w:eastAsia="Times New Roman"/>
                <w:color w:val="2F4959"/>
                <w:sz w:val="13"/>
              </w:rPr>
              <w:t>Fastpaleo</w:t>
            </w:r>
            <w:proofErr w:type="spellEnd"/>
            <w:r w:rsidRPr="007C20CF">
              <w:rPr>
                <w:rFonts w:eastAsia="Times New Roman"/>
                <w:color w:val="2F4959"/>
                <w:sz w:val="13"/>
              </w:rPr>
              <w:t xml:space="preserve"> Top 10 Ice Creams, </w:t>
            </w:r>
            <w:proofErr w:type="spellStart"/>
            <w:proofErr w:type="gramStart"/>
            <w:r w:rsidRPr="007C20CF">
              <w:rPr>
                <w:rFonts w:eastAsia="Times New Roman"/>
                <w:color w:val="2F4959"/>
                <w:sz w:val="13"/>
              </w:rPr>
              <w:t>Fastpaleo</w:t>
            </w:r>
            <w:proofErr w:type="spellEnd"/>
            <w:proofErr w:type="gramEnd"/>
            <w:r w:rsidRPr="007C20CF">
              <w:rPr>
                <w:rFonts w:eastAsia="Times New Roman"/>
                <w:color w:val="2F4959"/>
                <w:sz w:val="13"/>
              </w:rPr>
              <w:t xml:space="preserve"> Top 10 Muffins And </w:t>
            </w:r>
            <w:proofErr w:type="spellStart"/>
            <w:r w:rsidRPr="007C20CF">
              <w:rPr>
                <w:rFonts w:eastAsia="Times New Roman"/>
                <w:color w:val="2F4959"/>
                <w:sz w:val="13"/>
              </w:rPr>
              <w:t>Fastpaleo</w:t>
            </w:r>
            <w:proofErr w:type="spellEnd"/>
            <w:r w:rsidRPr="007C20CF">
              <w:rPr>
                <w:rFonts w:eastAsia="Times New Roman"/>
                <w:color w:val="2F4959"/>
                <w:sz w:val="13"/>
              </w:rPr>
              <w:t xml:space="preserve"> Top 10 Smoothies &amp; Beverages!</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$9.62</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35"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$9.62</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75.0%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$0.00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0.0%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7.49</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Cooking, Food &amp; Wine : Recipes</w:t>
            </w:r>
          </w:p>
        </w:tc>
      </w:tr>
    </w:tbl>
    <w:p w:rsidR="000C70C3" w:rsidRDefault="000C70C3" w:rsidP="000C70C3">
      <w:pPr>
        <w:pStyle w:val="No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38"/>
        <w:gridCol w:w="1312"/>
      </w:tblGrid>
      <w:tr w:rsidR="000C70C3" w:rsidRPr="007C20CF" w:rsidTr="00925839">
        <w:trPr>
          <w:tblCellSpacing w:w="15" w:type="dxa"/>
        </w:trPr>
        <w:tc>
          <w:tcPr>
            <w:tcW w:w="0" w:type="auto"/>
            <w:tcMar>
              <w:top w:w="15" w:type="dxa"/>
              <w:left w:w="15" w:type="dxa"/>
              <w:bottom w:w="15" w:type="dxa"/>
              <w:right w:w="173" w:type="dxa"/>
            </w:tcMar>
            <w:hideMark/>
          </w:tcPr>
          <w:p w:rsidR="000C70C3" w:rsidRPr="007C20CF" w:rsidRDefault="00721C9E" w:rsidP="000C70C3">
            <w:pPr>
              <w:pStyle w:val="NoSpacing"/>
              <w:rPr>
                <w:rFonts w:eastAsia="Times New Roman"/>
                <w:color w:val="000000"/>
                <w:sz w:val="18"/>
                <w:szCs w:val="18"/>
              </w:rPr>
            </w:pPr>
            <w:hyperlink r:id="rId36" w:tgtFrame="_blank" w:history="1">
              <w:proofErr w:type="spellStart"/>
              <w:r w:rsidR="000C70C3" w:rsidRPr="007C20CF">
                <w:rPr>
                  <w:rFonts w:eastAsia="Times New Roman"/>
                  <w:color w:val="BE4B31"/>
                  <w:sz w:val="18"/>
                </w:rPr>
                <w:t>Fastpaleo</w:t>
              </w:r>
              <w:proofErr w:type="spellEnd"/>
              <w:r w:rsidR="000C70C3" w:rsidRPr="007C20CF">
                <w:rPr>
                  <w:rFonts w:eastAsia="Times New Roman"/>
                  <w:color w:val="BE4B31"/>
                  <w:sz w:val="18"/>
                </w:rPr>
                <w:t xml:space="preserve"> Top 100 Of 2012</w:t>
              </w:r>
            </w:hyperlink>
            <w:r w:rsidR="000C70C3" w:rsidRPr="007C20CF">
              <w:rPr>
                <w:rFonts w:eastAsia="Times New Roman"/>
                <w:color w:val="000000"/>
                <w:sz w:val="18"/>
              </w:rPr>
              <w:t> </w:t>
            </w:r>
            <w:hyperlink r:id="rId37" w:tgtFrame="_blank" w:history="1">
              <w:r w:rsidR="000C70C3" w:rsidRPr="007C20CF">
                <w:rPr>
                  <w:rFonts w:eastAsia="Times New Roman"/>
                  <w:color w:val="BE4B31"/>
                  <w:sz w:val="18"/>
                </w:rPr>
                <w:t>(view mobile)</w:t>
              </w:r>
            </w:hyperlink>
          </w:p>
          <w:p w:rsidR="000C70C3" w:rsidRPr="007C20CF" w:rsidRDefault="000C70C3" w:rsidP="000C70C3">
            <w:pPr>
              <w:pStyle w:val="NoSpacing"/>
              <w:rPr>
                <w:rFonts w:eastAsia="Times New Roman"/>
                <w:color w:val="2F4959"/>
                <w:sz w:val="13"/>
                <w:szCs w:val="13"/>
              </w:rPr>
            </w:pPr>
            <w:proofErr w:type="spellStart"/>
            <w:r w:rsidRPr="007C20CF">
              <w:rPr>
                <w:rFonts w:eastAsia="Times New Roman"/>
                <w:color w:val="2F4959"/>
                <w:sz w:val="13"/>
              </w:rPr>
              <w:t>Fastpaleo</w:t>
            </w:r>
            <w:proofErr w:type="spellEnd"/>
            <w:r w:rsidRPr="007C20CF">
              <w:rPr>
                <w:rFonts w:eastAsia="Times New Roman"/>
                <w:color w:val="2F4959"/>
                <w:sz w:val="13"/>
              </w:rPr>
              <w:t xml:space="preserve"> Top 100 Of 2012 Is Chock Full Of The Top 100 </w:t>
            </w:r>
            <w:proofErr w:type="spellStart"/>
            <w:r w:rsidRPr="007C20CF">
              <w:rPr>
                <w:rFonts w:eastAsia="Times New Roman"/>
                <w:color w:val="2F4959"/>
                <w:sz w:val="13"/>
              </w:rPr>
              <w:t>Paleo</w:t>
            </w:r>
            <w:proofErr w:type="spellEnd"/>
            <w:r w:rsidRPr="007C20CF">
              <w:rPr>
                <w:rFonts w:eastAsia="Times New Roman"/>
                <w:color w:val="2F4959"/>
                <w:sz w:val="13"/>
              </w:rPr>
              <w:t xml:space="preserve"> And Primal Recipes Of 2012, And Includes Four Amazing Mini-</w:t>
            </w:r>
            <w:proofErr w:type="spellStart"/>
            <w:r w:rsidRPr="007C20CF">
              <w:rPr>
                <w:rFonts w:eastAsia="Times New Roman"/>
                <w:color w:val="2F4959"/>
                <w:sz w:val="13"/>
              </w:rPr>
              <w:t>ecookbooks</w:t>
            </w:r>
            <w:proofErr w:type="spellEnd"/>
            <w:r w:rsidRPr="007C20CF">
              <w:rPr>
                <w:rFonts w:eastAsia="Times New Roman"/>
                <w:color w:val="2F4959"/>
                <w:sz w:val="13"/>
              </w:rPr>
              <w:t xml:space="preserve">: </w:t>
            </w:r>
            <w:proofErr w:type="spellStart"/>
            <w:r w:rsidRPr="007C20CF">
              <w:rPr>
                <w:rFonts w:eastAsia="Times New Roman"/>
                <w:color w:val="2F4959"/>
                <w:sz w:val="13"/>
              </w:rPr>
              <w:t>Fastpaleo</w:t>
            </w:r>
            <w:proofErr w:type="spellEnd"/>
            <w:r w:rsidRPr="007C20CF">
              <w:rPr>
                <w:rFonts w:eastAsia="Times New Roman"/>
                <w:color w:val="2F4959"/>
                <w:sz w:val="13"/>
              </w:rPr>
              <w:t xml:space="preserve"> Top 10 Cookies, </w:t>
            </w:r>
            <w:proofErr w:type="spellStart"/>
            <w:r w:rsidRPr="007C20CF">
              <w:rPr>
                <w:rFonts w:eastAsia="Times New Roman"/>
                <w:color w:val="2F4959"/>
                <w:sz w:val="13"/>
              </w:rPr>
              <w:t>Fastpaleo</w:t>
            </w:r>
            <w:proofErr w:type="spellEnd"/>
            <w:r w:rsidRPr="007C20CF">
              <w:rPr>
                <w:rFonts w:eastAsia="Times New Roman"/>
                <w:color w:val="2F4959"/>
                <w:sz w:val="13"/>
              </w:rPr>
              <w:t xml:space="preserve"> Top 10 Ice Creams, </w:t>
            </w:r>
            <w:proofErr w:type="spellStart"/>
            <w:proofErr w:type="gramStart"/>
            <w:r w:rsidRPr="007C20CF">
              <w:rPr>
                <w:rFonts w:eastAsia="Times New Roman"/>
                <w:color w:val="2F4959"/>
                <w:sz w:val="13"/>
              </w:rPr>
              <w:t>Fastpaleo</w:t>
            </w:r>
            <w:proofErr w:type="spellEnd"/>
            <w:proofErr w:type="gramEnd"/>
            <w:r w:rsidRPr="007C20CF">
              <w:rPr>
                <w:rFonts w:eastAsia="Times New Roman"/>
                <w:color w:val="2F4959"/>
                <w:sz w:val="13"/>
              </w:rPr>
              <w:t xml:space="preserve"> Top 10 Muffins And </w:t>
            </w:r>
            <w:proofErr w:type="spellStart"/>
            <w:r w:rsidRPr="007C20CF">
              <w:rPr>
                <w:rFonts w:eastAsia="Times New Roman"/>
                <w:color w:val="2F4959"/>
                <w:sz w:val="13"/>
              </w:rPr>
              <w:t>Fastpaleo</w:t>
            </w:r>
            <w:proofErr w:type="spellEnd"/>
            <w:r w:rsidRPr="007C20CF">
              <w:rPr>
                <w:rFonts w:eastAsia="Times New Roman"/>
                <w:color w:val="2F4959"/>
                <w:sz w:val="13"/>
              </w:rPr>
              <w:t xml:space="preserve"> Top 10 Smoothies &amp; Beverages!</w:t>
            </w:r>
          </w:p>
        </w:tc>
        <w:tc>
          <w:tcPr>
            <w:tcW w:w="1267"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2"/>
            </w:tblGrid>
            <w:tr w:rsidR="000C70C3" w:rsidRPr="007C20CF" w:rsidTr="00925839">
              <w:trPr>
                <w:tblCellSpacing w:w="15" w:type="dxa"/>
              </w:trPr>
              <w:tc>
                <w:tcPr>
                  <w:tcW w:w="0" w:type="auto"/>
                  <w:hideMark/>
                </w:tcPr>
                <w:p w:rsidR="000C70C3" w:rsidRPr="007C20CF" w:rsidRDefault="000C70C3" w:rsidP="000C70C3">
                  <w:pPr>
                    <w:pStyle w:val="NoSpacing"/>
                    <w:rPr>
                      <w:rFonts w:eastAsia="Times New Roman"/>
                      <w:color w:val="2F4959"/>
                      <w:sz w:val="26"/>
                      <w:szCs w:val="26"/>
                    </w:rPr>
                  </w:pPr>
                  <w:proofErr w:type="spellStart"/>
                  <w:r w:rsidRPr="007C20CF">
                    <w:rPr>
                      <w:rFonts w:eastAsia="Times New Roman"/>
                      <w:color w:val="2F4959"/>
                      <w:sz w:val="26"/>
                      <w:szCs w:val="26"/>
                    </w:rPr>
                    <w:t>Avg</w:t>
                  </w:r>
                  <w:proofErr w:type="spellEnd"/>
                  <w:r w:rsidRPr="007C20CF">
                    <w:rPr>
                      <w:rFonts w:eastAsia="Times New Roman"/>
                      <w:color w:val="2F4959"/>
                      <w:sz w:val="26"/>
                      <w:szCs w:val="26"/>
                    </w:rPr>
                    <w:t xml:space="preserve"> $/sale</w:t>
                  </w: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r w:rsidRPr="007C20CF">
                    <w:rPr>
                      <w:rFonts w:eastAsia="Times New Roman"/>
                      <w:bCs/>
                      <w:color w:val="93BC16"/>
                    </w:rPr>
                    <w:t>$9.62</w:t>
                  </w:r>
                </w:p>
              </w:tc>
            </w:tr>
            <w:tr w:rsidR="000C70C3" w:rsidRPr="007C20CF" w:rsidTr="00925839">
              <w:trPr>
                <w:tblCellSpacing w:w="15" w:type="dxa"/>
              </w:trPr>
              <w:tc>
                <w:tcPr>
                  <w:tcW w:w="0" w:type="auto"/>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02"/>
                  </w:tblGrid>
                  <w:tr w:rsidR="000C70C3" w:rsidRPr="007C20CF" w:rsidTr="00925839">
                    <w:trPr>
                      <w:tblCellSpacing w:w="15" w:type="dxa"/>
                      <w:jc w:val="center"/>
                    </w:trPr>
                    <w:tc>
                      <w:tcPr>
                        <w:tcW w:w="0" w:type="auto"/>
                        <w:hideMark/>
                      </w:tcPr>
                      <w:p w:rsidR="000C70C3" w:rsidRPr="007C20CF" w:rsidRDefault="000C70C3" w:rsidP="000C70C3">
                        <w:pPr>
                          <w:pStyle w:val="NoSpacing"/>
                          <w:rPr>
                            <w:rFonts w:eastAsia="Times New Roman"/>
                          </w:rPr>
                        </w:pPr>
                        <w:r w:rsidRPr="007C20CF">
                          <w:rPr>
                            <w:rFonts w:eastAsia="Times New Roman"/>
                          </w:rPr>
                          <w:t>PROMOTE</w:t>
                        </w:r>
                      </w:p>
                    </w:tc>
                  </w:tr>
                </w:tbl>
                <w:p w:rsidR="000C70C3" w:rsidRPr="007C20CF" w:rsidRDefault="000C70C3" w:rsidP="000C70C3">
                  <w:pPr>
                    <w:pStyle w:val="NoSpacing"/>
                    <w:rPr>
                      <w:rFonts w:eastAsia="Times New Roman"/>
                    </w:rPr>
                  </w:pPr>
                </w:p>
              </w:tc>
            </w:tr>
            <w:tr w:rsidR="000C70C3" w:rsidRPr="007C20CF" w:rsidTr="00925839">
              <w:trPr>
                <w:tblCellSpacing w:w="15" w:type="dxa"/>
              </w:trPr>
              <w:tc>
                <w:tcPr>
                  <w:tcW w:w="0" w:type="auto"/>
                  <w:hideMark/>
                </w:tcPr>
                <w:p w:rsidR="000C70C3" w:rsidRPr="007C20CF" w:rsidRDefault="000C70C3" w:rsidP="000C70C3">
                  <w:pPr>
                    <w:pStyle w:val="NoSpacing"/>
                    <w:rPr>
                      <w:rFonts w:eastAsia="Times New Roman"/>
                    </w:rPr>
                  </w:pPr>
                </w:p>
              </w:tc>
            </w:tr>
          </w:tbl>
          <w:p w:rsidR="000C70C3" w:rsidRPr="007C20CF" w:rsidRDefault="000C70C3" w:rsidP="000C70C3">
            <w:pPr>
              <w:pStyle w:val="NoSpacing"/>
              <w:rPr>
                <w:rFonts w:eastAsia="Times New Roman"/>
                <w:color w:val="2F4959"/>
                <w:sz w:val="13"/>
                <w:szCs w:val="13"/>
              </w:rPr>
            </w:pPr>
          </w:p>
        </w:tc>
      </w:tr>
      <w:tr w:rsidR="000C70C3" w:rsidRPr="007C20CF" w:rsidTr="00925839">
        <w:trPr>
          <w:tblCellSpacing w:w="15" w:type="dxa"/>
        </w:trPr>
        <w:tc>
          <w:tcPr>
            <w:tcW w:w="0" w:type="auto"/>
            <w:gridSpan w:val="2"/>
            <w:tcBorders>
              <w:top w:val="single" w:sz="8" w:space="0" w:color="E6E6E6"/>
              <w:bottom w:val="single" w:sz="8" w:space="0" w:color="E6E6E6"/>
            </w:tcBorders>
            <w:tcMar>
              <w:top w:w="35" w:type="dxa"/>
              <w:left w:w="15" w:type="dxa"/>
              <w:bottom w:w="35" w:type="dxa"/>
              <w:right w:w="15" w:type="dxa"/>
            </w:tcMar>
            <w:hideMark/>
          </w:tcPr>
          <w:p w:rsidR="000C70C3" w:rsidRPr="007C20CF" w:rsidRDefault="00721C9E" w:rsidP="000C70C3">
            <w:pPr>
              <w:pStyle w:val="NoSpacing"/>
              <w:rPr>
                <w:rFonts w:eastAsia="Times New Roman"/>
                <w:color w:val="2F4959"/>
                <w:sz w:val="16"/>
                <w:szCs w:val="16"/>
              </w:rPr>
            </w:pPr>
            <w:hyperlink r:id="rId38" w:anchor="stats" w:tgtFrame="_blank" w:history="1">
              <w:r w:rsidR="000C70C3" w:rsidRPr="007C20CF">
                <w:rPr>
                  <w:rFonts w:eastAsia="Times New Roman"/>
                  <w:color w:val="BE4B31"/>
                  <w:sz w:val="16"/>
                </w:rPr>
                <w:t>Stats:</w:t>
              </w:r>
            </w:hyperlink>
            <w:r w:rsidR="000C70C3" w:rsidRPr="007C20CF">
              <w:rPr>
                <w:rFonts w:eastAsia="Times New Roman"/>
                <w:color w:val="2F4959"/>
                <w:sz w:val="16"/>
              </w:rPr>
              <w:t> Initial $/sale: </w:t>
            </w:r>
            <w:r w:rsidR="000C70C3" w:rsidRPr="007C20CF">
              <w:rPr>
                <w:rFonts w:eastAsia="Times New Roman"/>
                <w:bCs/>
                <w:color w:val="93BC16"/>
                <w:sz w:val="16"/>
              </w:rPr>
              <w:t>$9.62</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%/sale: </w:t>
            </w:r>
            <w:r w:rsidR="000C70C3" w:rsidRPr="007C20CF">
              <w:rPr>
                <w:rFonts w:eastAsia="Times New Roman"/>
                <w:bCs/>
                <w:color w:val="93BC16"/>
                <w:sz w:val="16"/>
              </w:rPr>
              <w:t>75.0%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Total: </w:t>
            </w:r>
            <w:r w:rsidR="000C70C3" w:rsidRPr="007C20CF">
              <w:rPr>
                <w:rFonts w:eastAsia="Times New Roman"/>
                <w:bCs/>
                <w:color w:val="93BC16"/>
                <w:sz w:val="16"/>
              </w:rPr>
              <w:t>$0.00</w:t>
            </w:r>
            <w:r w:rsidR="000C70C3" w:rsidRPr="007C20CF">
              <w:rPr>
                <w:rFonts w:eastAsia="Times New Roman"/>
                <w:color w:val="2F4959"/>
                <w:sz w:val="16"/>
              </w:rPr>
              <w:t> | </w:t>
            </w:r>
            <w:proofErr w:type="spellStart"/>
            <w:r w:rsidR="000C70C3" w:rsidRPr="007C20CF">
              <w:rPr>
                <w:rFonts w:eastAsia="Times New Roman"/>
                <w:color w:val="2F4959"/>
                <w:sz w:val="16"/>
              </w:rPr>
              <w:t>Avg</w:t>
            </w:r>
            <w:proofErr w:type="spellEnd"/>
            <w:r w:rsidR="000C70C3" w:rsidRPr="007C20CF">
              <w:rPr>
                <w:rFonts w:eastAsia="Times New Roman"/>
                <w:color w:val="2F4959"/>
                <w:sz w:val="16"/>
              </w:rPr>
              <w:t xml:space="preserve"> %/rebill: </w:t>
            </w:r>
            <w:r w:rsidR="000C70C3" w:rsidRPr="007C20CF">
              <w:rPr>
                <w:rFonts w:eastAsia="Times New Roman"/>
                <w:bCs/>
                <w:color w:val="93BC16"/>
                <w:sz w:val="16"/>
              </w:rPr>
              <w:t>0.0%</w:t>
            </w:r>
            <w:r w:rsidR="000C70C3" w:rsidRPr="007C20CF">
              <w:rPr>
                <w:rFonts w:eastAsia="Times New Roman"/>
                <w:color w:val="2F4959"/>
                <w:sz w:val="16"/>
              </w:rPr>
              <w:t> | </w:t>
            </w:r>
            <w:proofErr w:type="spellStart"/>
            <w:r w:rsidR="000C70C3" w:rsidRPr="007C20CF">
              <w:rPr>
                <w:rFonts w:eastAsia="Times New Roman"/>
                <w:color w:val="2F4959"/>
                <w:sz w:val="16"/>
              </w:rPr>
              <w:t>Grav</w:t>
            </w:r>
            <w:proofErr w:type="spellEnd"/>
            <w:r w:rsidR="000C70C3" w:rsidRPr="007C20CF">
              <w:rPr>
                <w:rFonts w:eastAsia="Times New Roman"/>
                <w:color w:val="2F4959"/>
                <w:sz w:val="16"/>
              </w:rPr>
              <w:t>: </w:t>
            </w:r>
            <w:r w:rsidR="000C70C3" w:rsidRPr="007C20CF">
              <w:rPr>
                <w:rFonts w:eastAsia="Times New Roman"/>
                <w:bCs/>
                <w:color w:val="93BC16"/>
                <w:sz w:val="16"/>
              </w:rPr>
              <w:t>4.89</w:t>
            </w:r>
            <w:r w:rsidR="000C70C3" w:rsidRPr="007C20CF">
              <w:rPr>
                <w:rFonts w:eastAsia="Times New Roman"/>
                <w:color w:val="2F4959"/>
                <w:sz w:val="16"/>
              </w:rPr>
              <w:t> </w:t>
            </w:r>
            <w:r w:rsidR="000C70C3" w:rsidRPr="007C20CF">
              <w:rPr>
                <w:rFonts w:eastAsia="Times New Roman"/>
                <w:color w:val="2F4959"/>
                <w:sz w:val="16"/>
                <w:szCs w:val="16"/>
              </w:rPr>
              <w:br/>
            </w:r>
            <w:r w:rsidR="000C70C3" w:rsidRPr="007C20CF">
              <w:rPr>
                <w:rFonts w:eastAsia="Times New Roman"/>
                <w:color w:val="2F4959"/>
                <w:sz w:val="16"/>
              </w:rPr>
              <w:t>Cat: </w:t>
            </w:r>
            <w:r w:rsidR="000C70C3" w:rsidRPr="007C20CF">
              <w:rPr>
                <w:rFonts w:eastAsia="Times New Roman"/>
                <w:bCs/>
                <w:color w:val="93BC16"/>
                <w:sz w:val="16"/>
              </w:rPr>
              <w:t>Cooking, Food &amp; Wine : Special Diet</w:t>
            </w:r>
          </w:p>
        </w:tc>
      </w:tr>
    </w:tbl>
    <w:p w:rsidR="000C70C3" w:rsidRPr="00551100" w:rsidRDefault="000C70C3" w:rsidP="000C70C3">
      <w:pPr>
        <w:pStyle w:val="NoSpacing"/>
        <w:rPr>
          <w:rFonts w:cs="Helvetica"/>
        </w:rPr>
      </w:pPr>
    </w:p>
    <w:p w:rsidR="008B51AF" w:rsidRDefault="008B51AF" w:rsidP="008B51AF">
      <w:pPr>
        <w:pStyle w:val="NoSpacing"/>
        <w:rPr>
          <w:rFonts w:ascii="Helvetica" w:hAnsi="Helvetica"/>
          <w:sz w:val="22"/>
        </w:rPr>
      </w:pPr>
      <w:r>
        <w:rPr>
          <w:rFonts w:ascii="Helvetica" w:hAnsi="Helvetica"/>
          <w:sz w:val="36"/>
          <w:szCs w:val="36"/>
        </w:rPr>
        <w:lastRenderedPageBreak/>
        <w:t>Copyright and Trademark Information</w:t>
      </w:r>
      <w:r>
        <w:rPr>
          <w:rFonts w:ascii="Helvetica" w:hAnsi="Helvetica"/>
          <w:sz w:val="36"/>
          <w:szCs w:val="36"/>
        </w:rPr>
        <w:br/>
      </w:r>
      <w:r>
        <w:rPr>
          <w:rFonts w:ascii="Helvetica" w:hAnsi="Helvetica"/>
          <w:sz w:val="22"/>
        </w:rPr>
        <w:br/>
        <w:t xml:space="preserve">This report is protected by U.S. and International copyright laws. The reproduction, modification, distribution, transmission, republication, or display of the content in this report is strictly prohibited without prior written permission from </w:t>
      </w:r>
      <w:proofErr w:type="spellStart"/>
      <w:r>
        <w:rPr>
          <w:rFonts w:ascii="Helvetica" w:hAnsi="Helvetica"/>
          <w:sz w:val="22"/>
        </w:rPr>
        <w:t>VSSMind</w:t>
      </w:r>
      <w:proofErr w:type="spellEnd"/>
      <w:r>
        <w:rPr>
          <w:rFonts w:ascii="Helvetica" w:hAnsi="Helvetica"/>
          <w:sz w:val="22"/>
        </w:rPr>
        <w:t xml:space="preserve">, Inc.  This report is for your use only. You may not give this report away or share it with others.  Any trademarked names mentioned in this report are the sole property of their respective companies. None of these companies are affiliated with </w:t>
      </w:r>
      <w:proofErr w:type="spellStart"/>
      <w:r>
        <w:rPr>
          <w:rFonts w:ascii="Helvetica" w:hAnsi="Helvetica"/>
          <w:sz w:val="22"/>
        </w:rPr>
        <w:t>VSSMind</w:t>
      </w:r>
      <w:proofErr w:type="spellEnd"/>
      <w:r>
        <w:rPr>
          <w:rFonts w:ascii="Helvetica" w:hAnsi="Helvetica"/>
          <w:sz w:val="22"/>
        </w:rPr>
        <w:t>, Inc. in any way.</w:t>
      </w:r>
      <w:r>
        <w:rPr>
          <w:rFonts w:ascii="Helvetica" w:hAnsi="Helvetica"/>
          <w:sz w:val="22"/>
        </w:rPr>
        <w:br/>
      </w:r>
      <w:r>
        <w:rPr>
          <w:rFonts w:ascii="Helvetica" w:hAnsi="Helvetica"/>
          <w:sz w:val="22"/>
        </w:rPr>
        <w:br/>
      </w:r>
      <w:r>
        <w:rPr>
          <w:rFonts w:ascii="Helvetica" w:hAnsi="Helvetica"/>
          <w:sz w:val="22"/>
        </w:rPr>
        <w:br/>
      </w:r>
      <w:r>
        <w:rPr>
          <w:rFonts w:ascii="Helvetica" w:hAnsi="Helvetica"/>
          <w:sz w:val="36"/>
          <w:szCs w:val="36"/>
        </w:rPr>
        <w:t>Earnings Disclaimer</w:t>
      </w:r>
      <w:r>
        <w:rPr>
          <w:rFonts w:ascii="Helvetica" w:hAnsi="Helvetica"/>
          <w:sz w:val="36"/>
          <w:szCs w:val="36"/>
        </w:rPr>
        <w:br/>
      </w:r>
      <w:r>
        <w:rPr>
          <w:rFonts w:ascii="Helvetica" w:hAnsi="Helvetica"/>
          <w:sz w:val="22"/>
        </w:rPr>
        <w:br/>
        <w:t>The information you'll find in this report is to educate you. We make no promise or guarantee of income or earnings. You have to do some work, use your best judgment, and perform due diligence before using the information in this report.  Your success is still up to you.</w:t>
      </w:r>
      <w:r>
        <w:rPr>
          <w:rFonts w:ascii="Helvetica" w:hAnsi="Helvetica"/>
          <w:sz w:val="22"/>
        </w:rPr>
        <w:br/>
      </w:r>
      <w:r>
        <w:rPr>
          <w:rFonts w:ascii="Helvetica" w:hAnsi="Helvetica"/>
          <w:sz w:val="22"/>
        </w:rPr>
        <w:br/>
        <w:t>Nothing in this report is intended to be professional, legal, financial and/or accounting advice. Always seek competent advice from professionals in these matters. We also recommend that you check all local, state, and federal laws to make sure you are in compliance when you create your online business. If you break federal, state, city, or other local laws, we will not be held liable for any damages you incur.</w:t>
      </w:r>
    </w:p>
    <w:p w:rsidR="00852CBB" w:rsidRDefault="00852CBB" w:rsidP="000C70C3">
      <w:pPr>
        <w:pStyle w:val="NoSpacing"/>
        <w:rPr>
          <w:sz w:val="36"/>
        </w:rPr>
      </w:pPr>
      <w:bookmarkStart w:id="0" w:name="_GoBack"/>
      <w:bookmarkEnd w:id="0"/>
    </w:p>
    <w:sectPr w:rsidR="00852CBB" w:rsidSect="00FB186E">
      <w:headerReference w:type="even" r:id="rId39"/>
      <w:headerReference w:type="default" r:id="rId40"/>
      <w:footerReference w:type="even" r:id="rId41"/>
      <w:footerReference w:type="default" r:id="rId42"/>
      <w:headerReference w:type="first" r:id="rId43"/>
      <w:footerReference w:type="first" r:id="rId44"/>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C9E" w:rsidRDefault="00721C9E" w:rsidP="004C1102">
      <w:pPr>
        <w:spacing w:after="0" w:line="240" w:lineRule="auto"/>
      </w:pPr>
      <w:r>
        <w:separator/>
      </w:r>
    </w:p>
  </w:endnote>
  <w:endnote w:type="continuationSeparator" w:id="0">
    <w:p w:rsidR="00721C9E" w:rsidRDefault="00721C9E"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variable"/>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30204"/>
    <w:charset w:val="00"/>
    <w:family w:val="swiss"/>
    <w:pitch w:val="variable"/>
    <w:sig w:usb0="20002A87" w:usb1="00000000" w:usb2="00000000"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E49" w:rsidRDefault="00F61E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F61E49" w:rsidRDefault="001546DC" w:rsidP="00F61E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E49" w:rsidRDefault="00F61E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C9E" w:rsidRDefault="00721C9E" w:rsidP="004C1102">
      <w:pPr>
        <w:spacing w:after="0" w:line="240" w:lineRule="auto"/>
      </w:pPr>
      <w:r>
        <w:separator/>
      </w:r>
    </w:p>
  </w:footnote>
  <w:footnote w:type="continuationSeparator" w:id="0">
    <w:p w:rsidR="00721C9E" w:rsidRDefault="00721C9E"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E49" w:rsidRDefault="00F61E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546DC" w:rsidRDefault="00721C9E" w:rsidP="001546DC">
    <w:pPr>
      <w:pStyle w:val="Header"/>
    </w:pPr>
    <w:r>
      <w:rPr>
        <w:noProof/>
        <w:lang w:val="en-IN" w:eastAsia="en-IN"/>
      </w:rPr>
      <w:pict>
        <v:rect id="Rectangle 5" o:spid="_x0000_s2049" style="position:absolute;margin-left:-80.35pt;margin-top:-36pt;width:621.2pt;height:51.85pt;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" fillcolor="#0981bd"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00BD53A2" w:rsidRPr="00EF3C4F">
                  <w:rPr>
                    <w:b/>
                    <w:bCs/>
                    <w:color w:val="FFFFFF"/>
                    <w:sz w:val="24"/>
                    <w:szCs w:val="24"/>
                  </w:rPr>
                  <w:fldChar w:fldCharType="begin"/>
                </w:r>
                <w:r w:rsidRPr="00EF3C4F">
                  <w:rPr>
                    <w:b/>
                    <w:bCs/>
                    <w:color w:val="FFFFFF"/>
                  </w:rPr>
                  <w:instrText xml:space="preserve"> PAGE </w:instrText>
                </w:r>
                <w:r w:rsidR="00BD53A2" w:rsidRPr="00EF3C4F">
                  <w:rPr>
                    <w:b/>
                    <w:bCs/>
                    <w:color w:val="FFFFFF"/>
                    <w:sz w:val="24"/>
                    <w:szCs w:val="24"/>
                  </w:rPr>
                  <w:fldChar w:fldCharType="separate"/>
                </w:r>
                <w:r w:rsidR="008B51AF">
                  <w:rPr>
                    <w:b/>
                    <w:bCs/>
                    <w:noProof/>
                    <w:color w:val="FFFFFF"/>
                  </w:rPr>
                  <w:t>3</w:t>
                </w:r>
                <w:r w:rsidR="00BD53A2" w:rsidRPr="00EF3C4F">
                  <w:rPr>
                    <w:b/>
                    <w:bCs/>
                    <w:color w:val="FFFFFF"/>
                    <w:sz w:val="24"/>
                    <w:szCs w:val="24"/>
                  </w:rPr>
                  <w:fldChar w:fldCharType="end"/>
                </w:r>
                <w:r w:rsidRPr="00EF3C4F">
                  <w:rPr>
                    <w:color w:val="FFFFFF"/>
                  </w:rPr>
                  <w:t xml:space="preserve"> of </w:t>
                </w:r>
                <w:r w:rsidR="00BD53A2" w:rsidRPr="00EF3C4F">
                  <w:rPr>
                    <w:b/>
                    <w:bCs/>
                    <w:color w:val="FFFFFF"/>
                    <w:sz w:val="24"/>
                    <w:szCs w:val="24"/>
                  </w:rPr>
                  <w:fldChar w:fldCharType="begin"/>
                </w:r>
                <w:r w:rsidRPr="00EF3C4F">
                  <w:rPr>
                    <w:b/>
                    <w:bCs/>
                    <w:color w:val="FFFFFF"/>
                  </w:rPr>
                  <w:instrText xml:space="preserve"> NUMPAGES  </w:instrText>
                </w:r>
                <w:r w:rsidR="00BD53A2" w:rsidRPr="00EF3C4F">
                  <w:rPr>
                    <w:b/>
                    <w:bCs/>
                    <w:color w:val="FFFFFF"/>
                    <w:sz w:val="24"/>
                    <w:szCs w:val="24"/>
                  </w:rPr>
                  <w:fldChar w:fldCharType="separate"/>
                </w:r>
                <w:r w:rsidR="008B51AF">
                  <w:rPr>
                    <w:b/>
                    <w:bCs/>
                    <w:noProof/>
                    <w:color w:val="FFFFFF"/>
                  </w:rPr>
                  <w:t>3</w:t>
                </w:r>
                <w:r w:rsidR="00BD53A2" w:rsidRPr="00EF3C4F">
                  <w:rPr>
                    <w:b/>
                    <w:bCs/>
                    <w:color w:val="FFFFFF"/>
                    <w:sz w:val="24"/>
                    <w:szCs w:val="24"/>
                  </w:rPr>
                  <w:fldChar w:fldCharType="end"/>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E49" w:rsidRDefault="00F61E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7">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hdrShapeDefaults>
    <o:shapedefaults v:ext="edit" spidmax="2050">
      <o:colormru v:ext="edit" colors="#031f3b,#0981bd"/>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747CE"/>
    <w:rsid w:val="00045314"/>
    <w:rsid w:val="000467AB"/>
    <w:rsid w:val="000775AE"/>
    <w:rsid w:val="000C70C3"/>
    <w:rsid w:val="001546DC"/>
    <w:rsid w:val="0016072D"/>
    <w:rsid w:val="00182C91"/>
    <w:rsid w:val="00186FEF"/>
    <w:rsid w:val="001B0FEF"/>
    <w:rsid w:val="001C40E2"/>
    <w:rsid w:val="00203938"/>
    <w:rsid w:val="002056B5"/>
    <w:rsid w:val="002259E3"/>
    <w:rsid w:val="00230F4C"/>
    <w:rsid w:val="002D56D9"/>
    <w:rsid w:val="00354C86"/>
    <w:rsid w:val="00377F80"/>
    <w:rsid w:val="003F7B27"/>
    <w:rsid w:val="004178A0"/>
    <w:rsid w:val="00444505"/>
    <w:rsid w:val="00491E6D"/>
    <w:rsid w:val="004B20C7"/>
    <w:rsid w:val="004B683A"/>
    <w:rsid w:val="004C1102"/>
    <w:rsid w:val="004E5584"/>
    <w:rsid w:val="005315BE"/>
    <w:rsid w:val="005406BB"/>
    <w:rsid w:val="005A7C13"/>
    <w:rsid w:val="006747CE"/>
    <w:rsid w:val="00721C9E"/>
    <w:rsid w:val="007329E2"/>
    <w:rsid w:val="00852CBB"/>
    <w:rsid w:val="008575FF"/>
    <w:rsid w:val="008B51AF"/>
    <w:rsid w:val="009B3A4A"/>
    <w:rsid w:val="009E1D8C"/>
    <w:rsid w:val="00A95713"/>
    <w:rsid w:val="00B80006"/>
    <w:rsid w:val="00BD53A2"/>
    <w:rsid w:val="00CA5FEE"/>
    <w:rsid w:val="00D25AB3"/>
    <w:rsid w:val="00D37C23"/>
    <w:rsid w:val="00D770AD"/>
    <w:rsid w:val="00ED6504"/>
    <w:rsid w:val="00EE10AB"/>
    <w:rsid w:val="00EF3C4F"/>
    <w:rsid w:val="00F32BDF"/>
    <w:rsid w:val="00F461C5"/>
    <w:rsid w:val="00F47F7A"/>
    <w:rsid w:val="00F61E49"/>
    <w:rsid w:val="00F9271E"/>
    <w:rsid w:val="00FB18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31f3b,#0981b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B80006"/>
    <w:pPr>
      <w:widowControl w:val="0"/>
      <w:wordWrap w:val="0"/>
    </w:pPr>
    <w:rPr>
      <w:rFonts w:ascii="Times New Roman" w:eastAsia="Batang" w:hAnsi="Times New Roman"/>
      <w:lang w:val="en-US" w:eastAsia="en-US"/>
    </w:rPr>
  </w:style>
  <w:style w:type="character" w:customStyle="1" w:styleId="CharAttribute0">
    <w:name w:val="CharAttribute0"/>
    <w:rsid w:val="00B80006"/>
    <w:rPr>
      <w:rFonts w:ascii="Helvetica" w:eastAsia="Helvetica" w:hAnsi="Helvetica" w:cs="Helvetica" w:hint="default"/>
      <w:b/>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uiPriority w:val="1"/>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8686">
      <w:bodyDiv w:val="1"/>
      <w:marLeft w:val="0"/>
      <w:marRight w:val="0"/>
      <w:marTop w:val="0"/>
      <w:marBottom w:val="0"/>
      <w:divBdr>
        <w:top w:val="none" w:sz="0" w:space="0" w:color="auto"/>
        <w:left w:val="none" w:sz="0" w:space="0" w:color="auto"/>
        <w:bottom w:val="none" w:sz="0" w:space="0" w:color="auto"/>
        <w:right w:val="none" w:sz="0" w:space="0" w:color="auto"/>
      </w:divBdr>
    </w:div>
    <w:div w:id="369040698">
      <w:bodyDiv w:val="1"/>
      <w:marLeft w:val="0"/>
      <w:marRight w:val="0"/>
      <w:marTop w:val="0"/>
      <w:marBottom w:val="0"/>
      <w:divBdr>
        <w:top w:val="none" w:sz="0" w:space="0" w:color="auto"/>
        <w:left w:val="none" w:sz="0" w:space="0" w:color="auto"/>
        <w:bottom w:val="none" w:sz="0" w:space="0" w:color="auto"/>
        <w:right w:val="none" w:sz="0" w:space="0" w:color="auto"/>
      </w:divBdr>
    </w:div>
    <w:div w:id="1286235341">
      <w:bodyDiv w:val="1"/>
      <w:marLeft w:val="0"/>
      <w:marRight w:val="0"/>
      <w:marTop w:val="0"/>
      <w:marBottom w:val="0"/>
      <w:divBdr>
        <w:top w:val="none" w:sz="0" w:space="0" w:color="auto"/>
        <w:left w:val="none" w:sz="0" w:space="0" w:color="auto"/>
        <w:bottom w:val="none" w:sz="0" w:space="0" w:color="auto"/>
        <w:right w:val="none" w:sz="0" w:space="0" w:color="auto"/>
      </w:divBdr>
    </w:div>
    <w:div w:id="139901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lickbank.com/help/affiliate-help/affiliate-basics/finding-products-to-promote/" TargetMode="External"/><Relationship Id="rId18" Type="http://schemas.openxmlformats.org/officeDocument/2006/relationships/hyperlink" Target="http://www.clickbank.com/help/affiliate-help/affiliate-basics/finding-products-to-promote/" TargetMode="External"/><Relationship Id="rId26" Type="http://schemas.openxmlformats.org/officeDocument/2006/relationships/hyperlink" Target="http://zzzzz.paleo123.hop.clickbank.net/?mobile=true"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clickbank.com/help/affiliate-help/affiliate-basics/finding-products-to-promote/" TargetMode="External"/><Relationship Id="rId34" Type="http://schemas.openxmlformats.org/officeDocument/2006/relationships/hyperlink" Target="http://zzzzz.fastpaleo2.hop.clickbank.net/?mobile=true"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zzzzz.xfitstrong.hop.clickbank.net/?mobile=true" TargetMode="External"/><Relationship Id="rId17" Type="http://schemas.openxmlformats.org/officeDocument/2006/relationships/hyperlink" Target="http://zzzzz.yourpaleo.hop.clickbank.net/" TargetMode="External"/><Relationship Id="rId25" Type="http://schemas.openxmlformats.org/officeDocument/2006/relationships/hyperlink" Target="http://zzzzz.paleo123.hop.clickbank.net/" TargetMode="External"/><Relationship Id="rId33" Type="http://schemas.openxmlformats.org/officeDocument/2006/relationships/hyperlink" Target="http://zzzzz.fastpaleo2.hop.clickbank.net/" TargetMode="External"/><Relationship Id="rId38" Type="http://schemas.openxmlformats.org/officeDocument/2006/relationships/hyperlink" Target="http://www.clickbank.com/help/affiliate-help/affiliate-basics/finding-products-to-promote/"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lickbank.com/help/affiliate-help/affiliate-basics/finding-products-to-promote/" TargetMode="External"/><Relationship Id="rId20" Type="http://schemas.openxmlformats.org/officeDocument/2006/relationships/hyperlink" Target="http://zzzzz.cookincave.hop.clickbank.net/?mobile=true" TargetMode="External"/><Relationship Id="rId29" Type="http://schemas.openxmlformats.org/officeDocument/2006/relationships/hyperlink" Target="http://zzzzz.foodlvrs11.hop.clickbank.net/"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zzzz.xfitstrong.hop.clickbank.net/" TargetMode="External"/><Relationship Id="rId24" Type="http://schemas.openxmlformats.org/officeDocument/2006/relationships/hyperlink" Target="http://www.clickbank.com/help/affiliate-help/affiliate-basics/finding-products-to-promote/" TargetMode="External"/><Relationship Id="rId32" Type="http://schemas.openxmlformats.org/officeDocument/2006/relationships/hyperlink" Target="http://www.clickbank.com/help/affiliate-help/affiliate-basics/finding-products-to-promote/" TargetMode="External"/><Relationship Id="rId37" Type="http://schemas.openxmlformats.org/officeDocument/2006/relationships/hyperlink" Target="http://zzzzz.fastpaleo.hop.clickbank.net/?mobile=true"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accounts.clickbank.com/spotlightProfile.htm?f=mkt&amp;v=1000paleo" TargetMode="External"/><Relationship Id="rId23" Type="http://schemas.openxmlformats.org/officeDocument/2006/relationships/hyperlink" Target="http://zzzzz.paleohack1.hop.clickbank.net/?mobile=true" TargetMode="External"/><Relationship Id="rId28" Type="http://schemas.openxmlformats.org/officeDocument/2006/relationships/hyperlink" Target="http://www.clickbank.com/help/affiliate-help/affiliate-basics/finding-products-to-promote/" TargetMode="External"/><Relationship Id="rId36" Type="http://schemas.openxmlformats.org/officeDocument/2006/relationships/hyperlink" Target="http://zzzzz.fastpaleo.hop.clickbank.net/" TargetMode="External"/><Relationship Id="rId10" Type="http://schemas.openxmlformats.org/officeDocument/2006/relationships/hyperlink" Target="http://www.clickbank.com/help/affiliate-help/affiliate-basics/finding-products-to-promote/" TargetMode="External"/><Relationship Id="rId19" Type="http://schemas.openxmlformats.org/officeDocument/2006/relationships/hyperlink" Target="http://zzzzz.cookincave.hop.clickbank.net/" TargetMode="External"/><Relationship Id="rId31" Type="http://schemas.openxmlformats.org/officeDocument/2006/relationships/hyperlink" Target="https://accounts.clickbank.com/spotlightProfile.htm?f=mkt&amp;v=foodlvrs11" TargetMode="Externa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zzzzz.snsuccess.hop.clickbank.net/" TargetMode="External"/><Relationship Id="rId14" Type="http://schemas.openxmlformats.org/officeDocument/2006/relationships/hyperlink" Target="http://zzzzz.1000paleo.hop.clickbank.net/" TargetMode="External"/><Relationship Id="rId22" Type="http://schemas.openxmlformats.org/officeDocument/2006/relationships/hyperlink" Target="http://zzzzz.paleohack1.hop.clickbank.net/" TargetMode="External"/><Relationship Id="rId27" Type="http://schemas.openxmlformats.org/officeDocument/2006/relationships/hyperlink" Target="https://accounts.clickbank.com/spotlightProfile.htm?f=mkt&amp;v=paleo123" TargetMode="External"/><Relationship Id="rId30" Type="http://schemas.openxmlformats.org/officeDocument/2006/relationships/hyperlink" Target="http://zzzzz.foodlvrs11.hop.clickbank.net/?mobile=true" TargetMode="External"/><Relationship Id="rId35" Type="http://schemas.openxmlformats.org/officeDocument/2006/relationships/hyperlink" Target="http://www.clickbank.com/help/affiliate-help/affiliate-basics/finding-products-to-promote/"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CFE69-375D-4B2A-B034-595D47A66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1324</Words>
  <Characters>7549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8856</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9</cp:revision>
  <cp:lastPrinted>2015-03-05T13:11:00Z</cp:lastPrinted>
  <dcterms:created xsi:type="dcterms:W3CDTF">2014-12-15T07:50:00Z</dcterms:created>
  <dcterms:modified xsi:type="dcterms:W3CDTF">2015-03-10T05:23:00Z</dcterms:modified>
</cp:coreProperties>
</file>